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1BEE307A" w14:textId="210FFD5D" w:rsidR="009A0AF8" w:rsidRPr="00684664" w:rsidRDefault="009A0AF8" w:rsidP="009A0AF8">
      <w:pPr>
        <w:suppressAutoHyphens w:val="0"/>
        <w:spacing w:line="259" w:lineRule="auto"/>
        <w:jc w:val="right"/>
        <w:rPr>
          <w:rFonts w:asciiTheme="minorHAnsi" w:eastAsia="Calibri" w:hAnsiTheme="minorHAnsi" w:cstheme="minorHAnsi"/>
          <w:b/>
          <w:i/>
          <w:iCs/>
          <w:sz w:val="24"/>
          <w:szCs w:val="24"/>
          <w:lang w:eastAsia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6047"/>
        <w:gridCol w:w="3025"/>
      </w:tblGrid>
      <w:tr w:rsidR="000655E6" w:rsidRPr="00684664" w14:paraId="7A509A6A" w14:textId="77777777" w:rsidTr="0012126E">
        <w:tc>
          <w:tcPr>
            <w:tcW w:w="6204" w:type="dxa"/>
          </w:tcPr>
          <w:p w14:paraId="7D779C84" w14:textId="77777777" w:rsidR="000655E6" w:rsidRPr="00684664" w:rsidRDefault="000655E6" w:rsidP="0012126E">
            <w:pPr>
              <w:rPr>
                <w:rFonts w:asciiTheme="minorHAnsi" w:hAnsiTheme="minorHAnsi" w:cstheme="minorHAnsi"/>
                <w:sz w:val="24"/>
                <w:szCs w:val="24"/>
                <w:u w:val="single"/>
                <w:lang w:eastAsia="x-none"/>
              </w:rPr>
            </w:pPr>
            <w:r w:rsidRPr="00684664">
              <w:rPr>
                <w:rFonts w:asciiTheme="minorHAnsi" w:hAnsiTheme="minorHAnsi" w:cstheme="minorHAnsi"/>
                <w:sz w:val="24"/>
                <w:szCs w:val="24"/>
                <w:u w:val="single"/>
                <w:lang w:val="x-none" w:eastAsia="x-none"/>
              </w:rPr>
              <w:t>WYKONAWCA</w:t>
            </w:r>
          </w:p>
          <w:p w14:paraId="70BC7BF2" w14:textId="77777777" w:rsidR="000655E6" w:rsidRPr="00684664" w:rsidRDefault="000655E6" w:rsidP="0012126E">
            <w:pPr>
              <w:rPr>
                <w:rFonts w:asciiTheme="minorHAnsi" w:hAnsiTheme="minorHAnsi" w:cstheme="minorHAnsi"/>
                <w:sz w:val="24"/>
                <w:szCs w:val="24"/>
                <w:u w:val="single"/>
                <w:lang w:val="x-none" w:eastAsia="x-none"/>
              </w:rPr>
            </w:pPr>
          </w:p>
          <w:p w14:paraId="09EBE6D5" w14:textId="77777777" w:rsidR="000655E6" w:rsidRPr="00684664" w:rsidRDefault="000655E6" w:rsidP="0012126E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684664">
              <w:rPr>
                <w:rFonts w:asciiTheme="minorHAnsi" w:hAnsiTheme="minorHAnsi" w:cstheme="minorHAnsi"/>
                <w:sz w:val="24"/>
                <w:szCs w:val="24"/>
              </w:rPr>
              <w:t>...…………………………………</w:t>
            </w:r>
          </w:p>
          <w:p w14:paraId="3A032CDB" w14:textId="77777777" w:rsidR="000655E6" w:rsidRPr="00684664" w:rsidRDefault="000655E6" w:rsidP="0012126E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684664">
              <w:rPr>
                <w:rFonts w:asciiTheme="minorHAnsi" w:hAnsiTheme="minorHAnsi" w:cstheme="minorHAnsi"/>
                <w:sz w:val="24"/>
                <w:szCs w:val="24"/>
              </w:rPr>
              <w:t>...…………………………………</w:t>
            </w:r>
          </w:p>
          <w:p w14:paraId="26DC9F3B" w14:textId="77777777" w:rsidR="000655E6" w:rsidRPr="00684664" w:rsidRDefault="000655E6" w:rsidP="0012126E">
            <w:pPr>
              <w:contextualSpacing/>
              <w:rPr>
                <w:rFonts w:asciiTheme="minorHAnsi" w:hAnsiTheme="minorHAnsi" w:cstheme="minorHAnsi"/>
                <w:i/>
                <w:sz w:val="24"/>
                <w:szCs w:val="24"/>
              </w:rPr>
            </w:pPr>
            <w:r w:rsidRPr="00684664">
              <w:rPr>
                <w:rFonts w:asciiTheme="minorHAnsi" w:hAnsiTheme="minorHAnsi" w:cstheme="minorHAnsi"/>
                <w:i/>
                <w:sz w:val="24"/>
                <w:szCs w:val="24"/>
              </w:rPr>
              <w:t>(nazwa, adres)</w:t>
            </w:r>
          </w:p>
          <w:p w14:paraId="78D573D2" w14:textId="77777777" w:rsidR="000655E6" w:rsidRPr="00684664" w:rsidRDefault="000655E6" w:rsidP="0012126E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2FC933E1" w14:textId="77777777" w:rsidR="000655E6" w:rsidRPr="00684664" w:rsidRDefault="000655E6" w:rsidP="0012126E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684664">
              <w:rPr>
                <w:rFonts w:asciiTheme="minorHAnsi" w:hAnsiTheme="minorHAnsi" w:cstheme="minorHAnsi"/>
                <w:sz w:val="24"/>
                <w:szCs w:val="24"/>
              </w:rPr>
              <w:t>reprezentowany przez:</w:t>
            </w:r>
          </w:p>
          <w:p w14:paraId="54D80A7D" w14:textId="77777777" w:rsidR="000655E6" w:rsidRPr="00684664" w:rsidRDefault="000655E6" w:rsidP="0012126E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7F174FBF" w14:textId="77777777" w:rsidR="000655E6" w:rsidRPr="00684664" w:rsidRDefault="000655E6" w:rsidP="0012126E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684664">
              <w:rPr>
                <w:rFonts w:asciiTheme="minorHAnsi" w:hAnsiTheme="minorHAnsi" w:cstheme="minorHAnsi"/>
                <w:sz w:val="24"/>
                <w:szCs w:val="24"/>
              </w:rPr>
              <w:t>……………………………………</w:t>
            </w:r>
          </w:p>
          <w:p w14:paraId="3C5B59A2" w14:textId="77777777" w:rsidR="000655E6" w:rsidRPr="00684664" w:rsidRDefault="000655E6" w:rsidP="0012126E">
            <w:pPr>
              <w:contextualSpacing/>
              <w:rPr>
                <w:rFonts w:asciiTheme="minorHAnsi" w:hAnsiTheme="minorHAnsi" w:cstheme="minorHAnsi"/>
                <w:i/>
                <w:sz w:val="24"/>
                <w:szCs w:val="24"/>
              </w:rPr>
            </w:pPr>
            <w:r w:rsidRPr="00684664">
              <w:rPr>
                <w:rFonts w:asciiTheme="minorHAnsi" w:hAnsiTheme="minorHAnsi" w:cstheme="minorHAnsi"/>
                <w:i/>
                <w:sz w:val="24"/>
                <w:szCs w:val="24"/>
              </w:rPr>
              <w:t>(imię, nazwisko, stanowisko,</w:t>
            </w:r>
          </w:p>
          <w:p w14:paraId="178A7073" w14:textId="77777777" w:rsidR="000655E6" w:rsidRPr="00684664" w:rsidRDefault="000655E6" w:rsidP="0012126E">
            <w:pPr>
              <w:rPr>
                <w:rFonts w:asciiTheme="minorHAnsi" w:hAnsiTheme="minorHAnsi" w:cstheme="minorHAnsi"/>
                <w:i/>
                <w:sz w:val="24"/>
                <w:szCs w:val="24"/>
              </w:rPr>
            </w:pPr>
            <w:r w:rsidRPr="00684664">
              <w:rPr>
                <w:rFonts w:asciiTheme="minorHAnsi" w:hAnsiTheme="minorHAnsi" w:cstheme="minorHAnsi"/>
                <w:i/>
                <w:sz w:val="24"/>
                <w:szCs w:val="24"/>
              </w:rPr>
              <w:t xml:space="preserve"> podstawa do reprezentacji)</w:t>
            </w:r>
          </w:p>
        </w:tc>
        <w:tc>
          <w:tcPr>
            <w:tcW w:w="3082" w:type="dxa"/>
          </w:tcPr>
          <w:p w14:paraId="3508A207" w14:textId="77777777" w:rsidR="000655E6" w:rsidRPr="00684664" w:rsidRDefault="000655E6" w:rsidP="0012126E">
            <w:pPr>
              <w:rPr>
                <w:rFonts w:asciiTheme="minorHAnsi" w:hAnsiTheme="minorHAnsi" w:cstheme="minorHAnsi"/>
                <w:iCs/>
                <w:sz w:val="24"/>
                <w:szCs w:val="24"/>
                <w:u w:val="single"/>
              </w:rPr>
            </w:pPr>
            <w:r w:rsidRPr="00684664">
              <w:rPr>
                <w:rFonts w:asciiTheme="minorHAnsi" w:hAnsiTheme="minorHAnsi" w:cstheme="minorHAnsi"/>
                <w:iCs/>
                <w:sz w:val="24"/>
                <w:szCs w:val="24"/>
                <w:u w:val="single"/>
              </w:rPr>
              <w:t>ZAMAWIAJĄCY:</w:t>
            </w:r>
          </w:p>
          <w:p w14:paraId="273CAD80" w14:textId="77777777" w:rsidR="000655E6" w:rsidRPr="00684664" w:rsidRDefault="000655E6" w:rsidP="0012126E">
            <w:pPr>
              <w:rPr>
                <w:rFonts w:asciiTheme="minorHAnsi" w:hAnsiTheme="minorHAnsi" w:cstheme="minorHAnsi"/>
                <w:iCs/>
                <w:sz w:val="24"/>
                <w:szCs w:val="24"/>
                <w:u w:val="single"/>
              </w:rPr>
            </w:pPr>
            <w:r w:rsidRPr="00684664">
              <w:rPr>
                <w:rFonts w:asciiTheme="minorHAnsi" w:hAnsiTheme="minorHAnsi" w:cstheme="minorHAnsi"/>
                <w:iCs/>
                <w:sz w:val="24"/>
                <w:szCs w:val="24"/>
                <w:u w:val="single"/>
              </w:rPr>
              <w:t>Ośrodek Studiów Wschodnich im. Marka Karpia</w:t>
            </w:r>
          </w:p>
          <w:p w14:paraId="5DD8E1DD" w14:textId="77777777" w:rsidR="000655E6" w:rsidRPr="00684664" w:rsidRDefault="000655E6" w:rsidP="0012126E">
            <w:pPr>
              <w:rPr>
                <w:rFonts w:asciiTheme="minorHAnsi" w:hAnsiTheme="minorHAnsi" w:cstheme="minorHAnsi"/>
                <w:iCs/>
                <w:sz w:val="24"/>
                <w:szCs w:val="24"/>
                <w:u w:val="single"/>
              </w:rPr>
            </w:pPr>
            <w:r w:rsidRPr="00684664">
              <w:rPr>
                <w:rFonts w:asciiTheme="minorHAnsi" w:hAnsiTheme="minorHAnsi" w:cstheme="minorHAnsi"/>
                <w:iCs/>
                <w:sz w:val="24"/>
                <w:szCs w:val="24"/>
                <w:u w:val="single"/>
              </w:rPr>
              <w:t>ul. Koszykowa 6a</w:t>
            </w:r>
          </w:p>
          <w:p w14:paraId="645DB75F" w14:textId="77777777" w:rsidR="000655E6" w:rsidRPr="00684664" w:rsidRDefault="000655E6" w:rsidP="0012126E">
            <w:pPr>
              <w:rPr>
                <w:rFonts w:asciiTheme="minorHAnsi" w:hAnsiTheme="minorHAnsi" w:cstheme="minorHAnsi"/>
                <w:i/>
                <w:sz w:val="24"/>
                <w:szCs w:val="24"/>
              </w:rPr>
            </w:pPr>
            <w:r w:rsidRPr="00684664">
              <w:rPr>
                <w:rFonts w:asciiTheme="minorHAnsi" w:hAnsiTheme="minorHAnsi" w:cstheme="minorHAnsi"/>
                <w:iCs/>
                <w:sz w:val="24"/>
                <w:szCs w:val="24"/>
                <w:u w:val="single"/>
              </w:rPr>
              <w:t>00-564 Warszawa</w:t>
            </w:r>
          </w:p>
        </w:tc>
      </w:tr>
    </w:tbl>
    <w:p w14:paraId="0140CBB9" w14:textId="77777777" w:rsidR="000655E6" w:rsidRPr="00684664" w:rsidRDefault="000655E6" w:rsidP="000655E6">
      <w:pPr>
        <w:rPr>
          <w:rFonts w:asciiTheme="minorHAnsi" w:hAnsiTheme="minorHAnsi" w:cstheme="minorHAnsi"/>
          <w:b/>
          <w:sz w:val="24"/>
          <w:szCs w:val="24"/>
          <w:u w:val="single"/>
        </w:rPr>
      </w:pPr>
    </w:p>
    <w:p w14:paraId="2DD42B62" w14:textId="77777777" w:rsidR="000655E6" w:rsidRPr="00684664" w:rsidRDefault="000655E6" w:rsidP="000655E6">
      <w:pPr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3F912AC4" w14:textId="77777777" w:rsidR="000655E6" w:rsidRPr="00684664" w:rsidRDefault="000655E6" w:rsidP="000655E6">
      <w:pPr>
        <w:contextualSpacing/>
        <w:jc w:val="both"/>
        <w:rPr>
          <w:rFonts w:asciiTheme="minorHAnsi" w:hAnsiTheme="minorHAnsi" w:cstheme="minorHAnsi"/>
          <w:sz w:val="24"/>
          <w:szCs w:val="24"/>
          <w:u w:val="single"/>
        </w:rPr>
      </w:pPr>
    </w:p>
    <w:p w14:paraId="3F227037" w14:textId="77777777" w:rsidR="000655E6" w:rsidRPr="00684664" w:rsidRDefault="000655E6" w:rsidP="000655E6">
      <w:pPr>
        <w:spacing w:line="360" w:lineRule="auto"/>
        <w:jc w:val="center"/>
        <w:rPr>
          <w:rFonts w:asciiTheme="minorHAnsi" w:hAnsiTheme="minorHAnsi" w:cstheme="minorHAnsi"/>
          <w:sz w:val="24"/>
          <w:szCs w:val="24"/>
          <w:u w:val="single"/>
        </w:rPr>
      </w:pPr>
      <w:r w:rsidRPr="00684664">
        <w:rPr>
          <w:rFonts w:asciiTheme="minorHAnsi" w:hAnsiTheme="minorHAnsi" w:cstheme="minorHAnsi"/>
          <w:b/>
          <w:sz w:val="24"/>
          <w:szCs w:val="24"/>
          <w:u w:val="single"/>
        </w:rPr>
        <w:t>Oświadczenie Wykonawcy</w:t>
      </w:r>
      <w:r w:rsidRPr="00684664">
        <w:rPr>
          <w:rFonts w:asciiTheme="minorHAnsi" w:hAnsiTheme="minorHAnsi" w:cstheme="minorHAnsi"/>
          <w:sz w:val="24"/>
          <w:szCs w:val="24"/>
          <w:u w:val="single"/>
        </w:rPr>
        <w:t>/</w:t>
      </w:r>
      <w:r w:rsidRPr="00684664">
        <w:rPr>
          <w:rFonts w:asciiTheme="minorHAnsi" w:hAnsiTheme="minorHAnsi" w:cstheme="minorHAnsi"/>
          <w:b/>
          <w:sz w:val="24"/>
          <w:szCs w:val="24"/>
          <w:u w:val="single"/>
        </w:rPr>
        <w:t>Wykonawcy wspólnie ubiegającego się o udzielenie zamówienia</w:t>
      </w:r>
      <w:r w:rsidRPr="00684664">
        <w:rPr>
          <w:rFonts w:asciiTheme="minorHAnsi" w:hAnsiTheme="minorHAnsi" w:cstheme="minorHAnsi"/>
          <w:sz w:val="24"/>
          <w:szCs w:val="24"/>
          <w:u w:val="single"/>
        </w:rPr>
        <w:t xml:space="preserve"> </w:t>
      </w:r>
    </w:p>
    <w:p w14:paraId="2737C965" w14:textId="77777777" w:rsidR="000655E6" w:rsidRPr="00684664" w:rsidRDefault="000655E6" w:rsidP="000655E6">
      <w:pPr>
        <w:spacing w:line="36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684664">
        <w:rPr>
          <w:rFonts w:asciiTheme="minorHAnsi" w:hAnsiTheme="minorHAnsi" w:cstheme="minorHAnsi"/>
          <w:b/>
          <w:sz w:val="24"/>
          <w:szCs w:val="24"/>
        </w:rPr>
        <w:t xml:space="preserve">składane na podstawie art. 125 ust. 1 ustawy Pzp </w:t>
      </w:r>
    </w:p>
    <w:p w14:paraId="3D94B43F" w14:textId="46B3CC24" w:rsidR="009A0AF8" w:rsidRPr="00684664" w:rsidRDefault="009A0AF8" w:rsidP="001232BA">
      <w:pPr>
        <w:suppressAutoHyphens w:val="0"/>
        <w:jc w:val="center"/>
        <w:rPr>
          <w:rFonts w:asciiTheme="minorHAnsi" w:eastAsia="Calibri" w:hAnsiTheme="minorHAnsi" w:cstheme="minorHAnsi"/>
          <w:b/>
          <w:sz w:val="24"/>
          <w:szCs w:val="24"/>
          <w:lang w:eastAsia="en-US"/>
        </w:rPr>
      </w:pPr>
      <w:r w:rsidRPr="00684664">
        <w:rPr>
          <w:rFonts w:asciiTheme="minorHAnsi" w:eastAsia="Calibri" w:hAnsiTheme="minorHAnsi" w:cstheme="minorHAnsi"/>
          <w:b/>
          <w:sz w:val="24"/>
          <w:szCs w:val="24"/>
          <w:lang w:eastAsia="en-US"/>
        </w:rPr>
        <w:t>ustawy z dnia 11 września 2019 r. Prawo zamówień publicznych  (dalej jako: ustawa Pzp)</w:t>
      </w:r>
      <w:r w:rsidR="001232BA" w:rsidRPr="00684664">
        <w:rPr>
          <w:rFonts w:asciiTheme="minorHAnsi" w:eastAsia="Calibri" w:hAnsiTheme="minorHAnsi" w:cstheme="minorHAnsi"/>
          <w:b/>
          <w:sz w:val="24"/>
          <w:szCs w:val="24"/>
          <w:lang w:eastAsia="en-US"/>
        </w:rPr>
        <w:t xml:space="preserve"> </w:t>
      </w:r>
      <w:r w:rsidRPr="00684664">
        <w:rPr>
          <w:rFonts w:asciiTheme="minorHAnsi" w:eastAsia="Calibri" w:hAnsiTheme="minorHAnsi" w:cstheme="minorHAnsi"/>
          <w:b/>
          <w:bCs/>
          <w:sz w:val="24"/>
          <w:szCs w:val="24"/>
          <w:lang w:eastAsia="en-US"/>
        </w:rPr>
        <w:t>O NIEPODLEGANIU  WYKLUCZENIU ORAZ</w:t>
      </w:r>
      <w:r w:rsidR="009936E6" w:rsidRPr="00684664">
        <w:rPr>
          <w:rFonts w:asciiTheme="minorHAnsi" w:eastAsia="Calibri" w:hAnsiTheme="minorHAnsi" w:cstheme="minorHAnsi"/>
          <w:spacing w:val="-2"/>
          <w:sz w:val="24"/>
          <w:szCs w:val="24"/>
          <w:lang w:eastAsia="en-US"/>
        </w:rPr>
        <w:t xml:space="preserve"> </w:t>
      </w:r>
      <w:r w:rsidRPr="00684664">
        <w:rPr>
          <w:rFonts w:asciiTheme="minorHAnsi" w:eastAsia="Calibri" w:hAnsiTheme="minorHAnsi" w:cstheme="minorHAnsi"/>
          <w:b/>
          <w:bCs/>
          <w:sz w:val="24"/>
          <w:szCs w:val="24"/>
          <w:lang w:eastAsia="en-US"/>
        </w:rPr>
        <w:t>SPEŁNIANIU WARUNKÓW UDZIAŁU W POSTĘPOWANIU</w:t>
      </w:r>
    </w:p>
    <w:p w14:paraId="04F71DD4" w14:textId="544725F4" w:rsidR="00F43419" w:rsidRPr="00F43419" w:rsidRDefault="00A76C26" w:rsidP="00CE18FF">
      <w:pPr>
        <w:spacing w:line="276" w:lineRule="auto"/>
        <w:jc w:val="both"/>
        <w:rPr>
          <w:rFonts w:asciiTheme="minorHAnsi" w:eastAsia="Calibri" w:hAnsiTheme="minorHAnsi" w:cstheme="minorHAnsi"/>
          <w:bCs/>
          <w:spacing w:val="-2"/>
          <w:sz w:val="24"/>
          <w:szCs w:val="24"/>
          <w:lang w:eastAsia="en-US"/>
        </w:rPr>
      </w:pPr>
      <w:r w:rsidRPr="00684664">
        <w:rPr>
          <w:rFonts w:asciiTheme="minorHAnsi" w:eastAsia="Calibri" w:hAnsiTheme="minorHAnsi" w:cstheme="minorHAnsi"/>
          <w:bCs/>
          <w:spacing w:val="-2"/>
          <w:sz w:val="24"/>
          <w:szCs w:val="24"/>
          <w:lang w:eastAsia="en-US"/>
        </w:rPr>
        <w:t xml:space="preserve">Na potrzeby postępowania </w:t>
      </w:r>
      <w:r w:rsidR="009A0AF8" w:rsidRPr="00684664">
        <w:rPr>
          <w:rFonts w:asciiTheme="minorHAnsi" w:eastAsia="Calibri" w:hAnsiTheme="minorHAnsi" w:cstheme="minorHAnsi"/>
          <w:bCs/>
          <w:spacing w:val="-2"/>
          <w:sz w:val="24"/>
          <w:szCs w:val="24"/>
          <w:lang w:eastAsia="en-US"/>
        </w:rPr>
        <w:t>o udzielenie zamówienia publicznego</w:t>
      </w:r>
      <w:r w:rsidR="00653052" w:rsidRPr="00684664">
        <w:rPr>
          <w:rFonts w:asciiTheme="minorHAnsi" w:eastAsia="Calibri" w:hAnsiTheme="minorHAnsi" w:cstheme="minorHAnsi"/>
          <w:bCs/>
          <w:spacing w:val="-2"/>
          <w:sz w:val="24"/>
          <w:szCs w:val="24"/>
          <w:lang w:eastAsia="en-US"/>
        </w:rPr>
        <w:t xml:space="preserve"> </w:t>
      </w:r>
      <w:r w:rsidR="001D3469" w:rsidRPr="00684664">
        <w:rPr>
          <w:rFonts w:asciiTheme="minorHAnsi" w:eastAsia="Calibri" w:hAnsiTheme="minorHAnsi" w:cstheme="minorHAnsi"/>
          <w:bCs/>
          <w:spacing w:val="-2"/>
          <w:sz w:val="24"/>
          <w:szCs w:val="24"/>
          <w:lang w:eastAsia="en-US"/>
        </w:rPr>
        <w:t>pn. „</w:t>
      </w:r>
      <w:r w:rsidR="00F43419" w:rsidRPr="00F43419">
        <w:rPr>
          <w:rFonts w:asciiTheme="minorHAnsi" w:eastAsia="Calibri" w:hAnsiTheme="minorHAnsi" w:cstheme="minorHAnsi"/>
          <w:bCs/>
          <w:spacing w:val="-2"/>
          <w:sz w:val="24"/>
          <w:szCs w:val="24"/>
          <w:lang w:eastAsia="en-US"/>
        </w:rPr>
        <w:t>Zakup i dostawa fabrycznie nowych, oryginalnych oraz nieeksploatowanych telefonów komórkowych na potrzeby Ośrodka Studiów Wschodnich im. Marka Karpia</w:t>
      </w:r>
      <w:r w:rsidR="00F43419">
        <w:rPr>
          <w:rFonts w:asciiTheme="minorHAnsi" w:eastAsia="Calibri" w:hAnsiTheme="minorHAnsi" w:cstheme="minorHAnsi"/>
          <w:bCs/>
          <w:spacing w:val="-2"/>
          <w:sz w:val="24"/>
          <w:szCs w:val="24"/>
          <w:lang w:eastAsia="en-US"/>
        </w:rPr>
        <w:t>”</w:t>
      </w:r>
    </w:p>
    <w:p w14:paraId="4ED0CA53" w14:textId="5E0597EC" w:rsidR="009A0AF8" w:rsidRPr="00684664" w:rsidRDefault="00564646" w:rsidP="00CE18FF">
      <w:pPr>
        <w:spacing w:line="276" w:lineRule="auto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684664">
        <w:rPr>
          <w:rFonts w:asciiTheme="minorHAnsi" w:eastAsiaTheme="minorEastAsia" w:hAnsiTheme="minorHAnsi" w:cstheme="minorHAnsi"/>
          <w:bCs/>
          <w:sz w:val="24"/>
          <w:szCs w:val="24"/>
          <w:lang w:eastAsia="pl-PL"/>
          <w14:ligatures w14:val="standardContextual"/>
        </w:rPr>
        <w:t>(nr ref. sprawy ZP26/</w:t>
      </w:r>
      <w:r w:rsidR="00F43419">
        <w:rPr>
          <w:rFonts w:asciiTheme="minorHAnsi" w:eastAsiaTheme="minorEastAsia" w:hAnsiTheme="minorHAnsi" w:cstheme="minorHAnsi"/>
          <w:bCs/>
          <w:sz w:val="24"/>
          <w:szCs w:val="24"/>
          <w:lang w:eastAsia="pl-PL"/>
          <w14:ligatures w14:val="standardContextual"/>
        </w:rPr>
        <w:t>5</w:t>
      </w:r>
      <w:r w:rsidRPr="00684664">
        <w:rPr>
          <w:rFonts w:asciiTheme="minorHAnsi" w:eastAsiaTheme="minorEastAsia" w:hAnsiTheme="minorHAnsi" w:cstheme="minorHAnsi"/>
          <w:bCs/>
          <w:sz w:val="24"/>
          <w:szCs w:val="24"/>
          <w:lang w:eastAsia="pl-PL"/>
          <w14:ligatures w14:val="standardContextual"/>
        </w:rPr>
        <w:t>/202</w:t>
      </w:r>
      <w:r w:rsidR="00F43419">
        <w:rPr>
          <w:rFonts w:asciiTheme="minorHAnsi" w:eastAsiaTheme="minorEastAsia" w:hAnsiTheme="minorHAnsi" w:cstheme="minorHAnsi"/>
          <w:bCs/>
          <w:sz w:val="24"/>
          <w:szCs w:val="24"/>
          <w:lang w:eastAsia="pl-PL"/>
          <w14:ligatures w14:val="standardContextual"/>
        </w:rPr>
        <w:t>5</w:t>
      </w:r>
      <w:r w:rsidRPr="00684664">
        <w:rPr>
          <w:rFonts w:asciiTheme="minorHAnsi" w:eastAsiaTheme="minorEastAsia" w:hAnsiTheme="minorHAnsi" w:cstheme="minorHAnsi"/>
          <w:bCs/>
          <w:sz w:val="24"/>
          <w:szCs w:val="24"/>
          <w:lang w:eastAsia="pl-PL"/>
          <w14:ligatures w14:val="standardContextual"/>
        </w:rPr>
        <w:t>)</w:t>
      </w:r>
      <w:r w:rsidR="001D3469" w:rsidRPr="00684664">
        <w:rPr>
          <w:rFonts w:asciiTheme="minorHAnsi" w:eastAsiaTheme="minorEastAsia" w:hAnsiTheme="minorHAnsi" w:cstheme="minorHAnsi"/>
          <w:bCs/>
          <w:sz w:val="24"/>
          <w:szCs w:val="24"/>
          <w:lang w:eastAsia="pl-PL"/>
          <w14:ligatures w14:val="standardContextual"/>
        </w:rPr>
        <w:t>”</w:t>
      </w:r>
      <w:r w:rsidR="00B249A2" w:rsidRPr="00684664">
        <w:rPr>
          <w:rFonts w:asciiTheme="minorHAnsi" w:eastAsiaTheme="minorEastAsia" w:hAnsiTheme="minorHAnsi" w:cstheme="minorHAnsi"/>
          <w:bCs/>
          <w:sz w:val="24"/>
          <w:szCs w:val="24"/>
          <w:lang w:eastAsia="pl-PL"/>
          <w14:ligatures w14:val="standardContextual"/>
        </w:rPr>
        <w:t>, oświadczam, co następuje:</w:t>
      </w:r>
    </w:p>
    <w:p w14:paraId="5F9F9D67" w14:textId="77777777" w:rsidR="009A0AF8" w:rsidRPr="00684664" w:rsidRDefault="009A0AF8" w:rsidP="009A0AF8">
      <w:pPr>
        <w:suppressAutoHyphens w:val="0"/>
        <w:spacing w:line="360" w:lineRule="auto"/>
        <w:jc w:val="both"/>
        <w:rPr>
          <w:rFonts w:asciiTheme="minorHAnsi" w:eastAsia="Calibri" w:hAnsiTheme="minorHAnsi" w:cstheme="minorHAnsi"/>
          <w:sz w:val="24"/>
          <w:szCs w:val="24"/>
          <w:u w:val="single"/>
          <w:lang w:eastAsia="en-US"/>
        </w:rPr>
      </w:pPr>
    </w:p>
    <w:p w14:paraId="1CCB03F3" w14:textId="36970E12" w:rsidR="00761708" w:rsidRPr="00684664" w:rsidRDefault="00761708" w:rsidP="00761708">
      <w:pPr>
        <w:numPr>
          <w:ilvl w:val="0"/>
          <w:numId w:val="17"/>
        </w:numPr>
        <w:suppressAutoHyphens w:val="0"/>
        <w:spacing w:after="120" w:line="360" w:lineRule="auto"/>
        <w:jc w:val="both"/>
        <w:rPr>
          <w:rFonts w:asciiTheme="minorHAnsi" w:eastAsia="Calibri" w:hAnsiTheme="minorHAnsi" w:cstheme="minorHAnsi"/>
          <w:sz w:val="24"/>
          <w:szCs w:val="24"/>
          <w:lang w:eastAsia="en-US"/>
        </w:rPr>
      </w:pPr>
      <w:r w:rsidRPr="00684664">
        <w:rPr>
          <w:rFonts w:asciiTheme="minorHAnsi" w:eastAsia="Calibri" w:hAnsiTheme="minorHAnsi" w:cstheme="minorHAnsi"/>
          <w:b/>
          <w:sz w:val="24"/>
          <w:szCs w:val="24"/>
          <w:lang w:eastAsia="en-US"/>
        </w:rPr>
        <w:t xml:space="preserve">Oświadczam/y, że ww. Wykonawca nie podlega wykluczeniu z postępowania na podstawie </w:t>
      </w:r>
      <w:r w:rsidRPr="00684664">
        <w:rPr>
          <w:rFonts w:asciiTheme="minorHAnsi" w:eastAsia="Calibri" w:hAnsiTheme="minorHAnsi" w:cstheme="minorHAnsi"/>
          <w:b/>
          <w:sz w:val="24"/>
          <w:szCs w:val="24"/>
          <w:lang w:eastAsia="en-US"/>
        </w:rPr>
        <w:br/>
      </w:r>
      <w:r w:rsidRPr="00684664">
        <w:rPr>
          <w:rFonts w:asciiTheme="minorHAnsi" w:eastAsia="Calibri" w:hAnsiTheme="minorHAnsi" w:cstheme="minorHAnsi"/>
          <w:b/>
          <w:color w:val="000000"/>
          <w:sz w:val="24"/>
          <w:szCs w:val="24"/>
          <w:lang w:eastAsia="en-US"/>
        </w:rPr>
        <w:t xml:space="preserve">art. 108 ust. 1 </w:t>
      </w:r>
      <w:r w:rsidRPr="00684664">
        <w:rPr>
          <w:rFonts w:asciiTheme="minorHAnsi" w:eastAsia="Calibri" w:hAnsiTheme="minorHAnsi" w:cstheme="minorHAnsi"/>
          <w:sz w:val="24"/>
          <w:szCs w:val="24"/>
          <w:lang w:eastAsia="en-US"/>
        </w:rPr>
        <w:t>ustawy Pzp</w:t>
      </w:r>
      <w:r w:rsidRPr="00684664">
        <w:rPr>
          <w:rFonts w:asciiTheme="minorHAnsi" w:hAnsiTheme="minorHAnsi" w:cstheme="minorHAnsi"/>
          <w:sz w:val="24"/>
          <w:szCs w:val="24"/>
        </w:rPr>
        <w:t xml:space="preserve"> oraz </w:t>
      </w:r>
      <w:r w:rsidRPr="00684664">
        <w:rPr>
          <w:rFonts w:asciiTheme="minorHAnsi" w:hAnsiTheme="minorHAnsi" w:cstheme="minorHAnsi"/>
          <w:b/>
          <w:bCs/>
          <w:sz w:val="24"/>
          <w:szCs w:val="24"/>
        </w:rPr>
        <w:t>art. 7 ust. 1</w:t>
      </w:r>
      <w:r w:rsidRPr="00684664">
        <w:rPr>
          <w:rFonts w:asciiTheme="minorHAnsi" w:hAnsiTheme="minorHAnsi" w:cstheme="minorHAnsi"/>
          <w:sz w:val="24"/>
          <w:szCs w:val="24"/>
        </w:rPr>
        <w:t xml:space="preserve"> ustawy z dnia 13 kwietnia 2022 r. </w:t>
      </w:r>
      <w:r w:rsidRPr="00684664">
        <w:rPr>
          <w:rFonts w:asciiTheme="minorHAnsi" w:hAnsiTheme="minorHAnsi" w:cstheme="minorHAnsi"/>
          <w:sz w:val="24"/>
          <w:szCs w:val="24"/>
        </w:rPr>
        <w:br/>
        <w:t>o szczególnych rozwiązaniach w zakresie przeciwdziałania wspieraniu agresji na Ukrainę oraz służących ochronie bezpieczeństwa narodowego (</w:t>
      </w:r>
      <w:r w:rsidR="0043242F" w:rsidRPr="00684664">
        <w:rPr>
          <w:rFonts w:asciiTheme="minorHAnsi" w:hAnsiTheme="minorHAnsi" w:cstheme="minorHAnsi"/>
          <w:sz w:val="24"/>
          <w:szCs w:val="24"/>
        </w:rPr>
        <w:t xml:space="preserve">t.j. </w:t>
      </w:r>
      <w:r w:rsidRPr="00684664">
        <w:rPr>
          <w:rFonts w:asciiTheme="minorHAnsi" w:hAnsiTheme="minorHAnsi" w:cstheme="minorHAnsi"/>
          <w:sz w:val="24"/>
          <w:szCs w:val="24"/>
        </w:rPr>
        <w:t>Dz.U. z 202</w:t>
      </w:r>
      <w:r w:rsidR="00E1656B">
        <w:rPr>
          <w:rFonts w:asciiTheme="minorHAnsi" w:hAnsiTheme="minorHAnsi" w:cstheme="minorHAnsi"/>
          <w:sz w:val="24"/>
          <w:szCs w:val="24"/>
        </w:rPr>
        <w:t>5</w:t>
      </w:r>
      <w:r w:rsidRPr="00684664">
        <w:rPr>
          <w:rFonts w:asciiTheme="minorHAnsi" w:hAnsiTheme="minorHAnsi" w:cstheme="minorHAnsi"/>
          <w:sz w:val="24"/>
          <w:szCs w:val="24"/>
        </w:rPr>
        <w:t xml:space="preserve"> r. poz. </w:t>
      </w:r>
      <w:r w:rsidR="00D611A3" w:rsidRPr="00684664">
        <w:rPr>
          <w:rFonts w:asciiTheme="minorHAnsi" w:hAnsiTheme="minorHAnsi" w:cstheme="minorHAnsi"/>
          <w:sz w:val="24"/>
          <w:szCs w:val="24"/>
        </w:rPr>
        <w:t>5</w:t>
      </w:r>
      <w:r w:rsidR="00E1656B">
        <w:rPr>
          <w:rFonts w:asciiTheme="minorHAnsi" w:hAnsiTheme="minorHAnsi" w:cstheme="minorHAnsi"/>
          <w:sz w:val="24"/>
          <w:szCs w:val="24"/>
        </w:rPr>
        <w:t>14</w:t>
      </w:r>
      <w:r w:rsidRPr="00684664">
        <w:rPr>
          <w:rFonts w:asciiTheme="minorHAnsi" w:hAnsiTheme="minorHAnsi" w:cstheme="minorHAnsi"/>
          <w:sz w:val="24"/>
          <w:szCs w:val="24"/>
        </w:rPr>
        <w:t>)</w:t>
      </w:r>
      <w:r w:rsidRPr="00684664">
        <w:rPr>
          <w:rFonts w:asciiTheme="minorHAnsi" w:eastAsia="Calibri" w:hAnsiTheme="minorHAnsi" w:cstheme="minorHAnsi"/>
          <w:sz w:val="24"/>
          <w:szCs w:val="24"/>
          <w:lang w:eastAsia="en-US"/>
        </w:rPr>
        <w:t>.</w:t>
      </w:r>
    </w:p>
    <w:p w14:paraId="729CE379" w14:textId="1940BE7A" w:rsidR="00B1340B" w:rsidRPr="00684664" w:rsidRDefault="00B1340B" w:rsidP="00B1340B">
      <w:pPr>
        <w:numPr>
          <w:ilvl w:val="0"/>
          <w:numId w:val="17"/>
        </w:numPr>
        <w:suppressAutoHyphens w:val="0"/>
        <w:spacing w:after="120" w:line="360" w:lineRule="auto"/>
        <w:ind w:left="357" w:hanging="357"/>
        <w:jc w:val="both"/>
        <w:rPr>
          <w:rFonts w:asciiTheme="minorHAnsi" w:eastAsia="Calibri" w:hAnsiTheme="minorHAnsi" w:cstheme="minorHAnsi"/>
          <w:b/>
          <w:bCs/>
          <w:sz w:val="24"/>
          <w:szCs w:val="24"/>
          <w:lang w:eastAsia="en-US"/>
        </w:rPr>
      </w:pPr>
      <w:r w:rsidRPr="00684664">
        <w:rPr>
          <w:rFonts w:asciiTheme="minorHAnsi" w:eastAsia="Calibri" w:hAnsiTheme="minorHAnsi" w:cstheme="minorHAnsi"/>
          <w:b/>
          <w:bCs/>
          <w:sz w:val="24"/>
          <w:szCs w:val="24"/>
          <w:lang w:eastAsia="en-US"/>
        </w:rPr>
        <w:t xml:space="preserve">Oświadczam/y, że ww. Wykonawca nie podlega wykluczeniu z postepowania na podstawie </w:t>
      </w:r>
      <w:r w:rsidRPr="00684664">
        <w:rPr>
          <w:rFonts w:asciiTheme="minorHAnsi" w:eastAsia="Calibri" w:hAnsiTheme="minorHAnsi" w:cstheme="minorHAnsi"/>
          <w:b/>
          <w:bCs/>
          <w:sz w:val="24"/>
          <w:szCs w:val="24"/>
          <w:lang w:eastAsia="en-US"/>
        </w:rPr>
        <w:br/>
        <w:t xml:space="preserve">art. 109 ust. 1 pkt 4, 5 i 7 </w:t>
      </w:r>
      <w:r w:rsidRPr="00684664">
        <w:rPr>
          <w:rFonts w:asciiTheme="minorHAnsi" w:eastAsia="Calibri" w:hAnsiTheme="minorHAnsi" w:cstheme="minorHAnsi"/>
          <w:sz w:val="24"/>
          <w:szCs w:val="24"/>
          <w:lang w:eastAsia="en-US"/>
        </w:rPr>
        <w:t>ustawy Pzp.</w:t>
      </w:r>
    </w:p>
    <w:p w14:paraId="0CB024DA" w14:textId="631D0787" w:rsidR="009A0AF8" w:rsidRPr="00684664" w:rsidRDefault="009A0AF8" w:rsidP="00044523">
      <w:pPr>
        <w:numPr>
          <w:ilvl w:val="0"/>
          <w:numId w:val="17"/>
        </w:numPr>
        <w:suppressAutoHyphens w:val="0"/>
        <w:spacing w:line="360" w:lineRule="auto"/>
        <w:jc w:val="both"/>
        <w:rPr>
          <w:rFonts w:asciiTheme="minorHAnsi" w:eastAsia="Calibri" w:hAnsiTheme="minorHAnsi" w:cstheme="minorHAnsi"/>
          <w:i/>
          <w:sz w:val="24"/>
          <w:szCs w:val="24"/>
          <w:lang w:eastAsia="en-US"/>
        </w:rPr>
      </w:pPr>
      <w:r w:rsidRPr="00684664"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Oświadczam/y </w:t>
      </w:r>
      <w:r w:rsidRPr="00684664">
        <w:rPr>
          <w:rFonts w:asciiTheme="minorHAnsi" w:eastAsia="Calibri" w:hAnsiTheme="minorHAnsi" w:cstheme="minorHAnsi"/>
          <w:b/>
          <w:sz w:val="24"/>
          <w:szCs w:val="24"/>
          <w:lang w:eastAsia="en-US"/>
        </w:rPr>
        <w:t>(wypełnić, o ile dotyczy),</w:t>
      </w:r>
      <w:r w:rsidRPr="00684664"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 że w stosunku do ww. Wykonawcy zachodzą podstawy wykluczenia z postępowania na podstawie art. …………. ustawy Pzp </w:t>
      </w:r>
      <w:r w:rsidRPr="00684664">
        <w:rPr>
          <w:rFonts w:asciiTheme="minorHAnsi" w:eastAsia="Calibri" w:hAnsiTheme="minorHAnsi" w:cstheme="minorHAnsi"/>
          <w:i/>
          <w:sz w:val="24"/>
          <w:szCs w:val="24"/>
          <w:lang w:eastAsia="en-US"/>
        </w:rPr>
        <w:t>(podać mającą zastosowanie podstawę wykluczenia spośród wymienionych</w:t>
      </w:r>
      <w:r w:rsidR="00781326" w:rsidRPr="00684664">
        <w:rPr>
          <w:rFonts w:asciiTheme="minorHAnsi" w:eastAsia="Calibri" w:hAnsiTheme="minorHAnsi" w:cstheme="minorHAnsi"/>
          <w:i/>
          <w:sz w:val="24"/>
          <w:szCs w:val="24"/>
          <w:lang w:eastAsia="en-US"/>
        </w:rPr>
        <w:t xml:space="preserve"> w</w:t>
      </w:r>
      <w:r w:rsidRPr="00684664">
        <w:rPr>
          <w:rFonts w:asciiTheme="minorHAnsi" w:eastAsia="Calibri" w:hAnsiTheme="minorHAnsi" w:cstheme="minorHAnsi"/>
          <w:i/>
          <w:sz w:val="24"/>
          <w:szCs w:val="24"/>
          <w:lang w:eastAsia="en-US"/>
        </w:rPr>
        <w:t xml:space="preserve"> </w:t>
      </w:r>
      <w:r w:rsidRPr="00684664">
        <w:rPr>
          <w:rFonts w:asciiTheme="minorHAnsi" w:eastAsia="Calibri" w:hAnsiTheme="minorHAnsi" w:cstheme="minorHAnsi"/>
          <w:b/>
          <w:color w:val="000000"/>
          <w:sz w:val="24"/>
          <w:szCs w:val="24"/>
          <w:lang w:eastAsia="en-US"/>
        </w:rPr>
        <w:t>art. 108 ust. 1 pkt 1</w:t>
      </w:r>
      <w:r w:rsidR="002D096A" w:rsidRPr="00684664">
        <w:rPr>
          <w:rFonts w:asciiTheme="minorHAnsi" w:eastAsia="Calibri" w:hAnsiTheme="minorHAnsi" w:cstheme="minorHAnsi"/>
          <w:b/>
          <w:color w:val="000000"/>
          <w:sz w:val="24"/>
          <w:szCs w:val="24"/>
          <w:lang w:eastAsia="en-US"/>
        </w:rPr>
        <w:t>,2 i 5</w:t>
      </w:r>
      <w:r w:rsidR="00781326" w:rsidRPr="00684664">
        <w:rPr>
          <w:rFonts w:asciiTheme="minorHAnsi" w:eastAsia="Calibri" w:hAnsiTheme="minorHAnsi" w:cstheme="minorHAnsi"/>
          <w:b/>
          <w:color w:val="000000"/>
          <w:sz w:val="24"/>
          <w:szCs w:val="24"/>
          <w:lang w:eastAsia="en-US"/>
        </w:rPr>
        <w:t xml:space="preserve"> </w:t>
      </w:r>
      <w:r w:rsidR="00B1340B" w:rsidRPr="00684664">
        <w:rPr>
          <w:rFonts w:asciiTheme="minorHAnsi" w:eastAsia="Calibri" w:hAnsiTheme="minorHAnsi" w:cstheme="minorHAnsi"/>
          <w:b/>
          <w:color w:val="000000"/>
          <w:sz w:val="24"/>
          <w:szCs w:val="24"/>
          <w:lang w:eastAsia="en-US"/>
        </w:rPr>
        <w:t xml:space="preserve">lub art. 109 ust. 1 pkt 4, 5 i 7 </w:t>
      </w:r>
      <w:r w:rsidRPr="00684664">
        <w:rPr>
          <w:rFonts w:asciiTheme="minorHAnsi" w:eastAsia="Calibri" w:hAnsiTheme="minorHAnsi" w:cstheme="minorHAnsi"/>
          <w:i/>
          <w:sz w:val="24"/>
          <w:szCs w:val="24"/>
          <w:lang w:eastAsia="en-US"/>
        </w:rPr>
        <w:t>ustawy Pzp).</w:t>
      </w:r>
    </w:p>
    <w:p w14:paraId="5C827F2F" w14:textId="77777777" w:rsidR="009A0AF8" w:rsidRPr="00684664" w:rsidRDefault="009A0AF8" w:rsidP="00A30A5F">
      <w:pPr>
        <w:suppressAutoHyphens w:val="0"/>
        <w:spacing w:after="160" w:line="360" w:lineRule="auto"/>
        <w:ind w:left="357"/>
        <w:jc w:val="both"/>
        <w:rPr>
          <w:rFonts w:asciiTheme="minorHAnsi" w:eastAsia="Calibri" w:hAnsiTheme="minorHAnsi" w:cstheme="minorHAnsi"/>
          <w:color w:val="000000"/>
          <w:sz w:val="24"/>
          <w:szCs w:val="24"/>
          <w:lang w:eastAsia="en-US"/>
        </w:rPr>
      </w:pPr>
      <w:r w:rsidRPr="00684664"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Jednocześnie oświadczam/y, że w związku z ww. okolicznością, na podstawie art. 110 ust. 2 ustawy Pzp ww. Wykonawca podjął następujące czynności i </w:t>
      </w:r>
      <w:r w:rsidRPr="00684664">
        <w:rPr>
          <w:rFonts w:asciiTheme="minorHAnsi" w:eastAsia="Calibri" w:hAnsiTheme="minorHAnsi" w:cstheme="minorHAnsi"/>
          <w:color w:val="000000"/>
          <w:sz w:val="24"/>
          <w:szCs w:val="24"/>
          <w:lang w:eastAsia="en-US"/>
        </w:rPr>
        <w:t>przedstawia dowody na to, że podjęte przez Wykonawcę środki są wystarczające do wykazania jego rzetelności:</w:t>
      </w:r>
    </w:p>
    <w:p w14:paraId="15560C90" w14:textId="77777777" w:rsidR="009A0AF8" w:rsidRPr="00684664" w:rsidRDefault="009A0AF8" w:rsidP="00044523">
      <w:pPr>
        <w:widowControl w:val="0"/>
        <w:numPr>
          <w:ilvl w:val="0"/>
          <w:numId w:val="16"/>
        </w:numPr>
        <w:suppressAutoHyphens w:val="0"/>
        <w:spacing w:after="160" w:line="360" w:lineRule="auto"/>
        <w:ind w:left="709"/>
        <w:jc w:val="both"/>
        <w:rPr>
          <w:rFonts w:asciiTheme="minorHAnsi" w:eastAsia="Calibri" w:hAnsiTheme="minorHAnsi" w:cstheme="minorHAnsi"/>
          <w:sz w:val="24"/>
          <w:szCs w:val="24"/>
          <w:lang w:eastAsia="en-US"/>
        </w:rPr>
      </w:pPr>
      <w:r w:rsidRPr="00684664">
        <w:rPr>
          <w:rFonts w:asciiTheme="minorHAnsi" w:eastAsia="Calibri" w:hAnsiTheme="minorHAnsi" w:cstheme="minorHAnsi"/>
          <w:sz w:val="24"/>
          <w:szCs w:val="24"/>
          <w:lang w:eastAsia="en-US"/>
        </w:rPr>
        <w:lastRenderedPageBreak/>
        <w:t>………………………………………………………………………………………….,</w:t>
      </w:r>
    </w:p>
    <w:p w14:paraId="212CA5AA" w14:textId="77777777" w:rsidR="009A0AF8" w:rsidRPr="00684664" w:rsidRDefault="009A0AF8" w:rsidP="00044523">
      <w:pPr>
        <w:widowControl w:val="0"/>
        <w:numPr>
          <w:ilvl w:val="0"/>
          <w:numId w:val="16"/>
        </w:numPr>
        <w:suppressAutoHyphens w:val="0"/>
        <w:spacing w:after="160" w:line="360" w:lineRule="auto"/>
        <w:ind w:left="709"/>
        <w:jc w:val="both"/>
        <w:rPr>
          <w:rFonts w:asciiTheme="minorHAnsi" w:eastAsia="Calibri" w:hAnsiTheme="minorHAnsi" w:cstheme="minorHAnsi"/>
          <w:sz w:val="24"/>
          <w:szCs w:val="24"/>
          <w:lang w:eastAsia="en-US"/>
        </w:rPr>
      </w:pPr>
      <w:r w:rsidRPr="00684664">
        <w:rPr>
          <w:rFonts w:asciiTheme="minorHAnsi" w:eastAsia="Calibri" w:hAnsiTheme="minorHAnsi" w:cstheme="minorHAnsi"/>
          <w:sz w:val="24"/>
          <w:szCs w:val="24"/>
          <w:lang w:eastAsia="en-US"/>
        </w:rPr>
        <w:t>………………………………………………………………………………………….,</w:t>
      </w:r>
    </w:p>
    <w:p w14:paraId="25F4139E" w14:textId="2D96F206" w:rsidR="009A0AF8" w:rsidRPr="00684664" w:rsidRDefault="009A0AF8" w:rsidP="0097368D">
      <w:pPr>
        <w:widowControl w:val="0"/>
        <w:numPr>
          <w:ilvl w:val="0"/>
          <w:numId w:val="16"/>
        </w:numPr>
        <w:suppressAutoHyphens w:val="0"/>
        <w:spacing w:after="160" w:line="360" w:lineRule="auto"/>
        <w:ind w:left="709"/>
        <w:jc w:val="both"/>
        <w:rPr>
          <w:rFonts w:asciiTheme="minorHAnsi" w:eastAsia="Calibri" w:hAnsiTheme="minorHAnsi" w:cstheme="minorHAnsi"/>
          <w:sz w:val="24"/>
          <w:szCs w:val="24"/>
          <w:lang w:eastAsia="en-US"/>
        </w:rPr>
      </w:pPr>
      <w:r w:rsidRPr="00684664"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…………………………………………………………………………………………., </w:t>
      </w:r>
    </w:p>
    <w:p w14:paraId="66580749" w14:textId="169C3575" w:rsidR="00D8255A" w:rsidRPr="00684664" w:rsidRDefault="009A0AF8" w:rsidP="00044523">
      <w:pPr>
        <w:numPr>
          <w:ilvl w:val="0"/>
          <w:numId w:val="17"/>
        </w:numPr>
        <w:suppressAutoHyphens w:val="0"/>
        <w:spacing w:line="360" w:lineRule="auto"/>
        <w:jc w:val="both"/>
        <w:rPr>
          <w:rFonts w:asciiTheme="minorHAnsi" w:eastAsia="Calibri" w:hAnsiTheme="minorHAnsi" w:cstheme="minorHAnsi"/>
          <w:sz w:val="24"/>
          <w:szCs w:val="24"/>
          <w:lang w:eastAsia="en-US"/>
        </w:rPr>
      </w:pPr>
      <w:r w:rsidRPr="00684664">
        <w:rPr>
          <w:rFonts w:asciiTheme="minorHAnsi" w:eastAsia="Calibri" w:hAnsiTheme="minorHAnsi" w:cstheme="minorHAnsi"/>
          <w:sz w:val="24"/>
          <w:szCs w:val="24"/>
          <w:u w:val="single"/>
          <w:lang w:eastAsia="en-US"/>
        </w:rPr>
        <w:t>Oświadczam</w:t>
      </w:r>
      <w:r w:rsidR="009C30A6" w:rsidRPr="00684664">
        <w:rPr>
          <w:rFonts w:asciiTheme="minorHAnsi" w:eastAsia="Calibri" w:hAnsiTheme="minorHAnsi" w:cstheme="minorHAnsi"/>
          <w:sz w:val="24"/>
          <w:szCs w:val="24"/>
          <w:u w:val="single"/>
          <w:lang w:eastAsia="en-US"/>
        </w:rPr>
        <w:t>/y</w:t>
      </w:r>
      <w:r w:rsidRPr="00684664">
        <w:rPr>
          <w:rFonts w:asciiTheme="minorHAnsi" w:eastAsia="Calibri" w:hAnsiTheme="minorHAnsi" w:cstheme="minorHAnsi"/>
          <w:sz w:val="24"/>
          <w:szCs w:val="24"/>
          <w:lang w:eastAsia="en-US"/>
        </w:rPr>
        <w:t>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A1C71E8" w14:textId="77777777" w:rsidR="00D8255A" w:rsidRPr="00684664" w:rsidRDefault="00D8255A" w:rsidP="00F52D4A">
      <w:pPr>
        <w:suppressAutoHyphens w:val="0"/>
        <w:spacing w:after="160" w:line="259" w:lineRule="auto"/>
        <w:rPr>
          <w:rFonts w:asciiTheme="minorHAnsi" w:eastAsia="Calibri" w:hAnsiTheme="minorHAnsi" w:cstheme="minorHAnsi"/>
          <w:sz w:val="24"/>
          <w:szCs w:val="24"/>
          <w:lang w:eastAsia="en-US"/>
        </w:rPr>
      </w:pPr>
    </w:p>
    <w:p w14:paraId="4BED1BFC" w14:textId="77777777" w:rsidR="00765220" w:rsidRPr="00684664" w:rsidRDefault="00765220" w:rsidP="00765220">
      <w:pPr>
        <w:pStyle w:val="Nagwek"/>
        <w:tabs>
          <w:tab w:val="clear" w:pos="4536"/>
          <w:tab w:val="clear" w:pos="9072"/>
        </w:tabs>
        <w:spacing w:line="360" w:lineRule="auto"/>
        <w:jc w:val="both"/>
        <w:rPr>
          <w:rFonts w:asciiTheme="minorHAnsi" w:hAnsiTheme="minorHAnsi" w:cstheme="minorHAnsi"/>
          <w:i/>
          <w:sz w:val="24"/>
          <w:szCs w:val="24"/>
        </w:rPr>
      </w:pPr>
    </w:p>
    <w:p w14:paraId="51C5C287" w14:textId="77777777" w:rsidR="00765220" w:rsidRPr="00684664" w:rsidRDefault="00765220" w:rsidP="00765220">
      <w:pPr>
        <w:pStyle w:val="Nagwek"/>
        <w:tabs>
          <w:tab w:val="clear" w:pos="4536"/>
          <w:tab w:val="clear" w:pos="9072"/>
        </w:tabs>
        <w:spacing w:line="360" w:lineRule="auto"/>
        <w:jc w:val="both"/>
        <w:rPr>
          <w:rFonts w:asciiTheme="minorHAnsi" w:hAnsiTheme="minorHAnsi" w:cstheme="minorHAnsi"/>
          <w:i/>
          <w:sz w:val="24"/>
          <w:szCs w:val="24"/>
        </w:rPr>
      </w:pPr>
    </w:p>
    <w:p w14:paraId="6A35910E" w14:textId="62577F91" w:rsidR="00765220" w:rsidRPr="00684664" w:rsidRDefault="00765220" w:rsidP="00765220">
      <w:pPr>
        <w:pStyle w:val="Nagwek"/>
        <w:tabs>
          <w:tab w:val="clear" w:pos="4536"/>
          <w:tab w:val="clear" w:pos="9072"/>
        </w:tabs>
        <w:spacing w:line="360" w:lineRule="auto"/>
        <w:jc w:val="both"/>
        <w:rPr>
          <w:rFonts w:asciiTheme="minorHAnsi" w:hAnsiTheme="minorHAnsi" w:cstheme="minorHAnsi"/>
          <w:i/>
          <w:sz w:val="24"/>
          <w:szCs w:val="24"/>
        </w:rPr>
      </w:pPr>
      <w:r w:rsidRPr="00684664">
        <w:rPr>
          <w:rFonts w:asciiTheme="minorHAnsi" w:hAnsiTheme="minorHAnsi" w:cstheme="minorHAnsi"/>
          <w:i/>
          <w:sz w:val="24"/>
          <w:szCs w:val="24"/>
        </w:rPr>
        <w:t>W przypadku Wykonawców wspólnie ubiegających się o udzielenie zamówienia niniejsze Oświadczenie składa każdy z Wykonawców</w:t>
      </w:r>
    </w:p>
    <w:p w14:paraId="5E16458A" w14:textId="77777777" w:rsidR="002D6620" w:rsidRPr="00684664" w:rsidRDefault="002D6620" w:rsidP="00F52D4A">
      <w:pPr>
        <w:suppressAutoHyphens w:val="0"/>
        <w:spacing w:after="160" w:line="259" w:lineRule="auto"/>
        <w:rPr>
          <w:rFonts w:asciiTheme="minorHAnsi" w:eastAsia="Calibri" w:hAnsiTheme="minorHAnsi" w:cstheme="minorHAnsi"/>
          <w:sz w:val="24"/>
          <w:szCs w:val="24"/>
          <w:lang w:eastAsia="en-US"/>
        </w:rPr>
      </w:pPr>
    </w:p>
    <w:p w14:paraId="2DAF180B" w14:textId="77777777" w:rsidR="00BA20EB" w:rsidRPr="00684664" w:rsidRDefault="00BA20EB" w:rsidP="00BA20EB">
      <w:pPr>
        <w:spacing w:line="360" w:lineRule="auto"/>
        <w:ind w:left="4254"/>
        <w:jc w:val="both"/>
        <w:rPr>
          <w:rFonts w:asciiTheme="minorHAnsi" w:hAnsiTheme="minorHAnsi" w:cstheme="minorHAnsi"/>
          <w:sz w:val="24"/>
          <w:szCs w:val="24"/>
        </w:rPr>
      </w:pPr>
    </w:p>
    <w:p w14:paraId="222F1666" w14:textId="77777777" w:rsidR="00BA20EB" w:rsidRPr="00684664" w:rsidRDefault="00BA20EB" w:rsidP="00BA20EB">
      <w:pPr>
        <w:spacing w:line="360" w:lineRule="auto"/>
        <w:ind w:left="4254"/>
        <w:jc w:val="both"/>
        <w:rPr>
          <w:rFonts w:asciiTheme="minorHAnsi" w:hAnsiTheme="minorHAnsi" w:cstheme="minorHAnsi"/>
          <w:sz w:val="24"/>
          <w:szCs w:val="24"/>
        </w:rPr>
      </w:pPr>
    </w:p>
    <w:p w14:paraId="12CFD2A1" w14:textId="313A3C7B" w:rsidR="00BA20EB" w:rsidRPr="00684664" w:rsidRDefault="00BA20EB" w:rsidP="00BA20EB">
      <w:pPr>
        <w:spacing w:line="360" w:lineRule="auto"/>
        <w:ind w:left="4254"/>
        <w:jc w:val="both"/>
        <w:rPr>
          <w:rFonts w:asciiTheme="minorHAnsi" w:hAnsiTheme="minorHAnsi" w:cstheme="minorHAnsi"/>
          <w:sz w:val="24"/>
          <w:szCs w:val="24"/>
        </w:rPr>
      </w:pPr>
      <w:r w:rsidRPr="00684664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</w:t>
      </w:r>
    </w:p>
    <w:p w14:paraId="49D038CA" w14:textId="77777777" w:rsidR="00BA20EB" w:rsidRPr="00684664" w:rsidRDefault="00BA20EB" w:rsidP="00BA20EB">
      <w:pPr>
        <w:spacing w:line="360" w:lineRule="auto"/>
        <w:ind w:left="4254"/>
        <w:jc w:val="both"/>
        <w:rPr>
          <w:rFonts w:asciiTheme="minorHAnsi" w:hAnsiTheme="minorHAnsi" w:cstheme="minorHAnsi"/>
          <w:b/>
          <w:i/>
          <w:sz w:val="24"/>
          <w:szCs w:val="24"/>
        </w:rPr>
      </w:pPr>
      <w:r w:rsidRPr="00684664">
        <w:rPr>
          <w:rFonts w:asciiTheme="minorHAnsi" w:hAnsiTheme="minorHAnsi" w:cstheme="minorHAnsi"/>
          <w:b/>
          <w:i/>
          <w:sz w:val="24"/>
          <w:szCs w:val="24"/>
        </w:rPr>
        <w:t>(kwalifikowany podpis elektroniczny lub podpis zaufany lub osobisty osoby (osób) upoważnionej do występowania w imieniu Wykonawcy)</w:t>
      </w:r>
    </w:p>
    <w:p w14:paraId="1B881674" w14:textId="77777777" w:rsidR="00602765" w:rsidRPr="00684664" w:rsidRDefault="00602765" w:rsidP="00BA20EB">
      <w:pPr>
        <w:jc w:val="center"/>
        <w:rPr>
          <w:rFonts w:asciiTheme="minorHAnsi" w:hAnsiTheme="minorHAnsi" w:cstheme="minorHAnsi"/>
          <w:bCs/>
          <w:sz w:val="24"/>
          <w:szCs w:val="24"/>
        </w:rPr>
      </w:pPr>
    </w:p>
    <w:sectPr w:rsidR="00602765" w:rsidRPr="00684664" w:rsidSect="005C747E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567" w:right="1417" w:bottom="709" w:left="1417" w:header="708" w:footer="227" w:gutter="0"/>
      <w:cols w:space="708"/>
      <w:titlePg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89F1F9" w14:textId="77777777" w:rsidR="00E3348D" w:rsidRDefault="00E3348D">
      <w:r>
        <w:separator/>
      </w:r>
    </w:p>
  </w:endnote>
  <w:endnote w:type="continuationSeparator" w:id="0">
    <w:p w14:paraId="75F5D4A9" w14:textId="77777777" w:rsidR="00E3348D" w:rsidRDefault="00E334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iraginoSans-W3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82E2E2" w14:textId="77777777" w:rsidR="001748F9" w:rsidRDefault="001748F9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t>2</w:t>
    </w:r>
    <w:r>
      <w:fldChar w:fldCharType="end"/>
    </w:r>
  </w:p>
  <w:p w14:paraId="5746B518" w14:textId="77777777" w:rsidR="00602765" w:rsidRDefault="0060276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1CAE24" w14:textId="77777777" w:rsidR="00216CA6" w:rsidRDefault="00216CA6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t>2</w:t>
    </w:r>
    <w:r>
      <w:fldChar w:fldCharType="end"/>
    </w:r>
  </w:p>
  <w:p w14:paraId="40515D51" w14:textId="77777777" w:rsidR="001748F9" w:rsidRDefault="001748F9" w:rsidP="001748F9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0695D6" w14:textId="77777777" w:rsidR="00E3348D" w:rsidRDefault="00E3348D">
      <w:r>
        <w:separator/>
      </w:r>
    </w:p>
  </w:footnote>
  <w:footnote w:type="continuationSeparator" w:id="0">
    <w:p w14:paraId="3C063953" w14:textId="77777777" w:rsidR="00E3348D" w:rsidRDefault="00E334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B2C66F" w14:textId="77777777" w:rsidR="005C747E" w:rsidRPr="007A186E" w:rsidRDefault="005C747E" w:rsidP="005C747E">
    <w:pPr>
      <w:jc w:val="center"/>
      <w:rPr>
        <w:i/>
        <w:sz w:val="16"/>
        <w:szCs w:val="16"/>
      </w:rPr>
    </w:pPr>
  </w:p>
  <w:p w14:paraId="177366B8" w14:textId="77777777" w:rsidR="005C747E" w:rsidRDefault="005C747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71FF3E" w14:textId="0626F692" w:rsidR="005C747E" w:rsidRPr="00684664" w:rsidRDefault="000655E6" w:rsidP="000655E6">
    <w:pPr>
      <w:pStyle w:val="Nagwek"/>
      <w:jc w:val="right"/>
      <w:rPr>
        <w:rFonts w:asciiTheme="minorHAnsi" w:hAnsiTheme="minorHAnsi" w:cstheme="minorHAnsi"/>
        <w:b/>
        <w:sz w:val="24"/>
        <w:szCs w:val="24"/>
      </w:rPr>
    </w:pPr>
    <w:r w:rsidRPr="00684664">
      <w:rPr>
        <w:rFonts w:asciiTheme="minorHAnsi" w:hAnsiTheme="minorHAnsi" w:cstheme="minorHAnsi"/>
        <w:b/>
        <w:sz w:val="24"/>
        <w:szCs w:val="24"/>
      </w:rPr>
      <w:t xml:space="preserve">Załącznik nr </w:t>
    </w:r>
    <w:r w:rsidR="0098585C" w:rsidRPr="00684664">
      <w:rPr>
        <w:rFonts w:asciiTheme="minorHAnsi" w:hAnsiTheme="minorHAnsi" w:cstheme="minorHAnsi"/>
        <w:b/>
        <w:sz w:val="24"/>
        <w:szCs w:val="24"/>
      </w:rPr>
      <w:t>4</w:t>
    </w:r>
    <w:r w:rsidRPr="00684664">
      <w:rPr>
        <w:rFonts w:asciiTheme="minorHAnsi" w:hAnsiTheme="minorHAnsi" w:cstheme="minorHAnsi"/>
        <w:b/>
        <w:sz w:val="24"/>
        <w:szCs w:val="24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0"/>
        </w:tabs>
        <w:ind w:left="644" w:hanging="360"/>
      </w:pPr>
      <w:rPr>
        <w:b/>
        <w:sz w:val="22"/>
        <w:szCs w:val="22"/>
        <w:lang w:val="pl-PL"/>
      </w:rPr>
    </w:lvl>
  </w:abstractNum>
  <w:abstractNum w:abstractNumId="2" w15:restartNumberingAfterBreak="0">
    <w:nsid w:val="00000003"/>
    <w:multiLevelType w:val="singleLevel"/>
    <w:tmpl w:val="00000003"/>
    <w:name w:val="WW8Num4"/>
    <w:lvl w:ilvl="0">
      <w:start w:val="1"/>
      <w:numFmt w:val="bullet"/>
      <w:lvlText w:val="•"/>
      <w:lvlJc w:val="left"/>
      <w:pPr>
        <w:tabs>
          <w:tab w:val="num" w:pos="0"/>
        </w:tabs>
        <w:ind w:left="720" w:hanging="360"/>
      </w:pPr>
      <w:rPr>
        <w:rFonts w:ascii="Times New Roman" w:hAnsi="Times New Roman"/>
        <w:kern w:val="1"/>
        <w:lang w:val="pl-PL" w:eastAsia="pl-PL" w:bidi="pl-PL"/>
      </w:rPr>
    </w:lvl>
  </w:abstractNum>
  <w:abstractNum w:abstractNumId="3" w15:restartNumberingAfterBreak="0">
    <w:nsid w:val="00000004"/>
    <w:multiLevelType w:val="singleLevel"/>
    <w:tmpl w:val="E8F48A38"/>
    <w:name w:val="WW8Num6"/>
    <w:lvl w:ilvl="0">
      <w:start w:val="1"/>
      <w:numFmt w:val="bullet"/>
      <w:lvlText w:val="–"/>
      <w:lvlJc w:val="left"/>
      <w:pPr>
        <w:tabs>
          <w:tab w:val="num" w:pos="0"/>
        </w:tabs>
        <w:ind w:left="1363" w:hanging="360"/>
      </w:pPr>
      <w:rPr>
        <w:rFonts w:ascii="Calibri" w:hAnsi="Calibri" w:cs="Calibri" w:hint="default"/>
        <w:b w:val="0"/>
        <w:i w:val="0"/>
        <w:sz w:val="16"/>
        <w:szCs w:val="16"/>
      </w:rPr>
    </w:lvl>
  </w:abstractNum>
  <w:abstractNum w:abstractNumId="4" w15:restartNumberingAfterBreak="0">
    <w:nsid w:val="00000005"/>
    <w:multiLevelType w:val="singleLevel"/>
    <w:tmpl w:val="03122ECE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644" w:hanging="360"/>
      </w:pPr>
      <w:rPr>
        <w:b w:val="0"/>
        <w:bCs w:val="0"/>
        <w:sz w:val="20"/>
        <w:szCs w:val="20"/>
      </w:rPr>
    </w:lvl>
  </w:abstractNum>
  <w:abstractNum w:abstractNumId="5" w15:restartNumberingAfterBreak="0">
    <w:nsid w:val="00000006"/>
    <w:multiLevelType w:val="singleLevel"/>
    <w:tmpl w:val="B39AA34E"/>
    <w:name w:val="WW8Num15"/>
    <w:lvl w:ilvl="0">
      <w:start w:val="1"/>
      <w:numFmt w:val="lowerLetter"/>
      <w:lvlText w:val="%1)"/>
      <w:lvlJc w:val="left"/>
      <w:pPr>
        <w:tabs>
          <w:tab w:val="num" w:pos="0"/>
        </w:tabs>
        <w:ind w:left="644" w:hanging="360"/>
      </w:pPr>
      <w:rPr>
        <w:b/>
        <w:i w:val="0"/>
        <w:iCs/>
        <w:sz w:val="22"/>
        <w:szCs w:val="22"/>
        <w:lang w:val="pl-PL"/>
      </w:rPr>
    </w:lvl>
  </w:abstractNum>
  <w:abstractNum w:abstractNumId="6" w15:restartNumberingAfterBreak="0">
    <w:nsid w:val="00000007"/>
    <w:multiLevelType w:val="singleLevel"/>
    <w:tmpl w:val="00000007"/>
    <w:name w:val="WW8Num16"/>
    <w:lvl w:ilvl="0">
      <w:start w:val="1"/>
      <w:numFmt w:val="lowerLetter"/>
      <w:lvlText w:val="%1)"/>
      <w:lvlJc w:val="left"/>
      <w:pPr>
        <w:tabs>
          <w:tab w:val="num" w:pos="0"/>
        </w:tabs>
        <w:ind w:left="644" w:hanging="360"/>
      </w:pPr>
      <w:rPr>
        <w:b/>
        <w:sz w:val="22"/>
        <w:szCs w:val="22"/>
        <w:lang w:val="pl-PL"/>
      </w:rPr>
    </w:lvl>
  </w:abstractNum>
  <w:abstractNum w:abstractNumId="7" w15:restartNumberingAfterBreak="0">
    <w:nsid w:val="00000009"/>
    <w:multiLevelType w:val="singleLevel"/>
    <w:tmpl w:val="00000009"/>
    <w:name w:val="WW8Num21"/>
    <w:lvl w:ilvl="0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  <w:i w:val="0"/>
        <w:iCs/>
        <w:color w:val="000000"/>
        <w:spacing w:val="-4"/>
        <w:sz w:val="22"/>
        <w:szCs w:val="22"/>
        <w:vertAlign w:val="superscript"/>
        <w:lang w:val="pl-PL"/>
      </w:rPr>
    </w:lvl>
  </w:abstractNum>
  <w:abstractNum w:abstractNumId="8" w15:restartNumberingAfterBreak="0">
    <w:nsid w:val="06023606"/>
    <w:multiLevelType w:val="hybridMultilevel"/>
    <w:tmpl w:val="78E2D204"/>
    <w:lvl w:ilvl="0" w:tplc="9F609F4A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44"/>
        <w:szCs w:val="44"/>
      </w:rPr>
    </w:lvl>
    <w:lvl w:ilvl="1" w:tplc="72129DD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104ACC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0A8B70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65A986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E4401E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676D43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4BC8C6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B5A88A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AA511A3"/>
    <w:multiLevelType w:val="multilevel"/>
    <w:tmpl w:val="7324CC00"/>
    <w:lvl w:ilvl="0">
      <w:start w:val="6"/>
      <w:numFmt w:val="decimal"/>
      <w:lvlText w:val="%1."/>
      <w:lvlJc w:val="left"/>
      <w:pPr>
        <w:ind w:left="720" w:hanging="360"/>
      </w:pPr>
      <w:rPr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color w:val="auto"/>
      </w:rPr>
    </w:lvl>
  </w:abstractNum>
  <w:abstractNum w:abstractNumId="10" w15:restartNumberingAfterBreak="0">
    <w:nsid w:val="30B26877"/>
    <w:multiLevelType w:val="hybridMultilevel"/>
    <w:tmpl w:val="A01CF038"/>
    <w:lvl w:ilvl="0" w:tplc="421EC63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DB04AE9"/>
    <w:multiLevelType w:val="hybridMultilevel"/>
    <w:tmpl w:val="6B286EEE"/>
    <w:lvl w:ilvl="0" w:tplc="7E60B6A4">
      <w:start w:val="1"/>
      <w:numFmt w:val="lowerLetter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6D3496D"/>
    <w:multiLevelType w:val="hybridMultilevel"/>
    <w:tmpl w:val="1DDC0080"/>
    <w:lvl w:ilvl="0" w:tplc="E74270D2">
      <w:start w:val="1"/>
      <w:numFmt w:val="decimal"/>
      <w:lvlText w:val="%1."/>
      <w:lvlJc w:val="left"/>
      <w:pPr>
        <w:ind w:left="720" w:hanging="360"/>
      </w:pPr>
    </w:lvl>
    <w:lvl w:ilvl="1" w:tplc="AEF6BA8A" w:tentative="1">
      <w:start w:val="1"/>
      <w:numFmt w:val="lowerLetter"/>
      <w:lvlText w:val="%2."/>
      <w:lvlJc w:val="left"/>
      <w:pPr>
        <w:ind w:left="1440" w:hanging="360"/>
      </w:pPr>
    </w:lvl>
    <w:lvl w:ilvl="2" w:tplc="B9B4CF1C" w:tentative="1">
      <w:start w:val="1"/>
      <w:numFmt w:val="lowerRoman"/>
      <w:lvlText w:val="%3."/>
      <w:lvlJc w:val="right"/>
      <w:pPr>
        <w:ind w:left="2160" w:hanging="180"/>
      </w:pPr>
    </w:lvl>
    <w:lvl w:ilvl="3" w:tplc="FC9C7A3C" w:tentative="1">
      <w:start w:val="1"/>
      <w:numFmt w:val="decimal"/>
      <w:lvlText w:val="%4."/>
      <w:lvlJc w:val="left"/>
      <w:pPr>
        <w:ind w:left="2880" w:hanging="360"/>
      </w:pPr>
    </w:lvl>
    <w:lvl w:ilvl="4" w:tplc="D04806FA" w:tentative="1">
      <w:start w:val="1"/>
      <w:numFmt w:val="lowerLetter"/>
      <w:lvlText w:val="%5."/>
      <w:lvlJc w:val="left"/>
      <w:pPr>
        <w:ind w:left="3600" w:hanging="360"/>
      </w:pPr>
    </w:lvl>
    <w:lvl w:ilvl="5" w:tplc="13C01B36" w:tentative="1">
      <w:start w:val="1"/>
      <w:numFmt w:val="lowerRoman"/>
      <w:lvlText w:val="%6."/>
      <w:lvlJc w:val="right"/>
      <w:pPr>
        <w:ind w:left="4320" w:hanging="180"/>
      </w:pPr>
    </w:lvl>
    <w:lvl w:ilvl="6" w:tplc="2C74AB88" w:tentative="1">
      <w:start w:val="1"/>
      <w:numFmt w:val="decimal"/>
      <w:lvlText w:val="%7."/>
      <w:lvlJc w:val="left"/>
      <w:pPr>
        <w:ind w:left="5040" w:hanging="360"/>
      </w:pPr>
    </w:lvl>
    <w:lvl w:ilvl="7" w:tplc="248A4A5C" w:tentative="1">
      <w:start w:val="1"/>
      <w:numFmt w:val="lowerLetter"/>
      <w:lvlText w:val="%8."/>
      <w:lvlJc w:val="left"/>
      <w:pPr>
        <w:ind w:left="5760" w:hanging="360"/>
      </w:pPr>
    </w:lvl>
    <w:lvl w:ilvl="8" w:tplc="35B4B7F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CC13C80"/>
    <w:multiLevelType w:val="multilevel"/>
    <w:tmpl w:val="A1862752"/>
    <w:name w:val="WW8Num20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iCs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567" w:hanging="397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52ED0A3B"/>
    <w:multiLevelType w:val="multilevel"/>
    <w:tmpl w:val="0415001F"/>
    <w:name w:val="WW8Num202"/>
    <w:lvl w:ilvl="0">
      <w:start w:val="1"/>
      <w:numFmt w:val="decimal"/>
      <w:lvlText w:val="%1."/>
      <w:lvlJc w:val="left"/>
      <w:pPr>
        <w:ind w:left="360" w:hanging="360"/>
      </w:pPr>
      <w:rPr>
        <w:b/>
        <w:sz w:val="22"/>
        <w:szCs w:val="22"/>
        <w:lang w:val="pl-PL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722D0B4F"/>
    <w:multiLevelType w:val="hybridMultilevel"/>
    <w:tmpl w:val="210069B0"/>
    <w:lvl w:ilvl="0" w:tplc="BC64B748">
      <w:start w:val="1"/>
      <w:numFmt w:val="decimal"/>
      <w:lvlText w:val="%1."/>
      <w:lvlJc w:val="left"/>
      <w:pPr>
        <w:ind w:left="720" w:hanging="360"/>
      </w:pPr>
    </w:lvl>
    <w:lvl w:ilvl="1" w:tplc="E2521E56" w:tentative="1">
      <w:start w:val="1"/>
      <w:numFmt w:val="lowerLetter"/>
      <w:lvlText w:val="%2."/>
      <w:lvlJc w:val="left"/>
      <w:pPr>
        <w:ind w:left="1440" w:hanging="360"/>
      </w:pPr>
    </w:lvl>
    <w:lvl w:ilvl="2" w:tplc="20326D3C" w:tentative="1">
      <w:start w:val="1"/>
      <w:numFmt w:val="lowerRoman"/>
      <w:lvlText w:val="%3."/>
      <w:lvlJc w:val="right"/>
      <w:pPr>
        <w:ind w:left="2160" w:hanging="180"/>
      </w:pPr>
    </w:lvl>
    <w:lvl w:ilvl="3" w:tplc="18E8FEDC" w:tentative="1">
      <w:start w:val="1"/>
      <w:numFmt w:val="decimal"/>
      <w:lvlText w:val="%4."/>
      <w:lvlJc w:val="left"/>
      <w:pPr>
        <w:ind w:left="2880" w:hanging="360"/>
      </w:pPr>
    </w:lvl>
    <w:lvl w:ilvl="4" w:tplc="CEDAFE5C" w:tentative="1">
      <w:start w:val="1"/>
      <w:numFmt w:val="lowerLetter"/>
      <w:lvlText w:val="%5."/>
      <w:lvlJc w:val="left"/>
      <w:pPr>
        <w:ind w:left="3600" w:hanging="360"/>
      </w:pPr>
    </w:lvl>
    <w:lvl w:ilvl="5" w:tplc="D2E66CF6" w:tentative="1">
      <w:start w:val="1"/>
      <w:numFmt w:val="lowerRoman"/>
      <w:lvlText w:val="%6."/>
      <w:lvlJc w:val="right"/>
      <w:pPr>
        <w:ind w:left="4320" w:hanging="180"/>
      </w:pPr>
    </w:lvl>
    <w:lvl w:ilvl="6" w:tplc="8810522A" w:tentative="1">
      <w:start w:val="1"/>
      <w:numFmt w:val="decimal"/>
      <w:lvlText w:val="%7."/>
      <w:lvlJc w:val="left"/>
      <w:pPr>
        <w:ind w:left="5040" w:hanging="360"/>
      </w:pPr>
    </w:lvl>
    <w:lvl w:ilvl="7" w:tplc="8DE87080" w:tentative="1">
      <w:start w:val="1"/>
      <w:numFmt w:val="lowerLetter"/>
      <w:lvlText w:val="%8."/>
      <w:lvlJc w:val="left"/>
      <w:pPr>
        <w:ind w:left="5760" w:hanging="360"/>
      </w:pPr>
    </w:lvl>
    <w:lvl w:ilvl="8" w:tplc="67D27B8A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7700051">
    <w:abstractNumId w:val="0"/>
  </w:num>
  <w:num w:numId="2" w16cid:durableId="1405223609">
    <w:abstractNumId w:val="1"/>
  </w:num>
  <w:num w:numId="3" w16cid:durableId="2053505101">
    <w:abstractNumId w:val="2"/>
  </w:num>
  <w:num w:numId="4" w16cid:durableId="244807438">
    <w:abstractNumId w:val="3"/>
  </w:num>
  <w:num w:numId="5" w16cid:durableId="1588149145">
    <w:abstractNumId w:val="4"/>
  </w:num>
  <w:num w:numId="6" w16cid:durableId="553393941">
    <w:abstractNumId w:val="5"/>
  </w:num>
  <w:num w:numId="7" w16cid:durableId="1575748088">
    <w:abstractNumId w:val="6"/>
  </w:num>
  <w:num w:numId="8" w16cid:durableId="358506259">
    <w:abstractNumId w:val="14"/>
  </w:num>
  <w:num w:numId="9" w16cid:durableId="30111474">
    <w:abstractNumId w:val="7"/>
  </w:num>
  <w:num w:numId="10" w16cid:durableId="1303736354">
    <w:abstractNumId w:val="15"/>
  </w:num>
  <w:num w:numId="11" w16cid:durableId="1569999847">
    <w:abstractNumId w:val="9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662544736">
    <w:abstractNumId w:val="8"/>
  </w:num>
  <w:num w:numId="13" w16cid:durableId="1166359445">
    <w:abstractNumId w:val="8"/>
  </w:num>
  <w:num w:numId="14" w16cid:durableId="763652494">
    <w:abstractNumId w:val="12"/>
  </w:num>
  <w:num w:numId="15" w16cid:durableId="866941229">
    <w:abstractNumId w:val="13"/>
  </w:num>
  <w:num w:numId="16" w16cid:durableId="175119802">
    <w:abstractNumId w:val="11"/>
  </w:num>
  <w:num w:numId="17" w16cid:durableId="407848275">
    <w:abstractNumId w:val="10"/>
  </w:num>
  <w:num w:numId="18" w16cid:durableId="165009048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1A97"/>
    <w:rsid w:val="00025029"/>
    <w:rsid w:val="000254CB"/>
    <w:rsid w:val="0002564D"/>
    <w:rsid w:val="00044523"/>
    <w:rsid w:val="00047388"/>
    <w:rsid w:val="00056704"/>
    <w:rsid w:val="000655E6"/>
    <w:rsid w:val="000726AE"/>
    <w:rsid w:val="0007796B"/>
    <w:rsid w:val="000A5303"/>
    <w:rsid w:val="000C38AA"/>
    <w:rsid w:val="000F0E15"/>
    <w:rsid w:val="001232BA"/>
    <w:rsid w:val="00133541"/>
    <w:rsid w:val="00150680"/>
    <w:rsid w:val="001748F9"/>
    <w:rsid w:val="00193888"/>
    <w:rsid w:val="001A6909"/>
    <w:rsid w:val="001C1BE2"/>
    <w:rsid w:val="001D3469"/>
    <w:rsid w:val="001E0643"/>
    <w:rsid w:val="001E2424"/>
    <w:rsid w:val="001E306E"/>
    <w:rsid w:val="00204A66"/>
    <w:rsid w:val="002128CD"/>
    <w:rsid w:val="00214F54"/>
    <w:rsid w:val="00216466"/>
    <w:rsid w:val="00216CA6"/>
    <w:rsid w:val="00282BDB"/>
    <w:rsid w:val="002B1FD0"/>
    <w:rsid w:val="002C12AD"/>
    <w:rsid w:val="002C4996"/>
    <w:rsid w:val="002C5544"/>
    <w:rsid w:val="002D096A"/>
    <w:rsid w:val="002D2C75"/>
    <w:rsid w:val="002D2C80"/>
    <w:rsid w:val="002D6620"/>
    <w:rsid w:val="002F779B"/>
    <w:rsid w:val="00301157"/>
    <w:rsid w:val="0030292D"/>
    <w:rsid w:val="00302F84"/>
    <w:rsid w:val="0031387A"/>
    <w:rsid w:val="003213F6"/>
    <w:rsid w:val="00352449"/>
    <w:rsid w:val="003526C3"/>
    <w:rsid w:val="00352EFE"/>
    <w:rsid w:val="00394361"/>
    <w:rsid w:val="003A1E48"/>
    <w:rsid w:val="003B4FE8"/>
    <w:rsid w:val="003C3EB0"/>
    <w:rsid w:val="003C6330"/>
    <w:rsid w:val="003E01CA"/>
    <w:rsid w:val="003E544C"/>
    <w:rsid w:val="00410E5B"/>
    <w:rsid w:val="00420E85"/>
    <w:rsid w:val="00426592"/>
    <w:rsid w:val="0043044F"/>
    <w:rsid w:val="0043242F"/>
    <w:rsid w:val="00474568"/>
    <w:rsid w:val="004911A1"/>
    <w:rsid w:val="0049381C"/>
    <w:rsid w:val="00497F28"/>
    <w:rsid w:val="004A78F6"/>
    <w:rsid w:val="004B2C45"/>
    <w:rsid w:val="004D0E17"/>
    <w:rsid w:val="00524CA5"/>
    <w:rsid w:val="00527C0B"/>
    <w:rsid w:val="00544BFF"/>
    <w:rsid w:val="005543EA"/>
    <w:rsid w:val="00564646"/>
    <w:rsid w:val="00571F16"/>
    <w:rsid w:val="00594946"/>
    <w:rsid w:val="005C747E"/>
    <w:rsid w:val="005E4DE6"/>
    <w:rsid w:val="005F6C0B"/>
    <w:rsid w:val="00602765"/>
    <w:rsid w:val="00636484"/>
    <w:rsid w:val="006378A8"/>
    <w:rsid w:val="00653052"/>
    <w:rsid w:val="00654110"/>
    <w:rsid w:val="00684664"/>
    <w:rsid w:val="006944A0"/>
    <w:rsid w:val="006A2CE3"/>
    <w:rsid w:val="006B32C4"/>
    <w:rsid w:val="006B5BA6"/>
    <w:rsid w:val="006C649A"/>
    <w:rsid w:val="006D193C"/>
    <w:rsid w:val="006E10FD"/>
    <w:rsid w:val="006E1620"/>
    <w:rsid w:val="006E4130"/>
    <w:rsid w:val="006F1C60"/>
    <w:rsid w:val="006F588F"/>
    <w:rsid w:val="00701C03"/>
    <w:rsid w:val="007026CD"/>
    <w:rsid w:val="007436D2"/>
    <w:rsid w:val="00750E59"/>
    <w:rsid w:val="00761708"/>
    <w:rsid w:val="0076300B"/>
    <w:rsid w:val="00765220"/>
    <w:rsid w:val="00781326"/>
    <w:rsid w:val="007914CD"/>
    <w:rsid w:val="007A46E6"/>
    <w:rsid w:val="007B308B"/>
    <w:rsid w:val="007B3430"/>
    <w:rsid w:val="00826032"/>
    <w:rsid w:val="0083273B"/>
    <w:rsid w:val="008445BC"/>
    <w:rsid w:val="00862CE6"/>
    <w:rsid w:val="00881A97"/>
    <w:rsid w:val="008A2316"/>
    <w:rsid w:val="008A3D04"/>
    <w:rsid w:val="008E03E6"/>
    <w:rsid w:val="008F14ED"/>
    <w:rsid w:val="00904FCF"/>
    <w:rsid w:val="0091052B"/>
    <w:rsid w:val="009204D7"/>
    <w:rsid w:val="009341A3"/>
    <w:rsid w:val="00966D54"/>
    <w:rsid w:val="0097368D"/>
    <w:rsid w:val="0098585C"/>
    <w:rsid w:val="009876E0"/>
    <w:rsid w:val="009936E6"/>
    <w:rsid w:val="009A0AF8"/>
    <w:rsid w:val="009C30A6"/>
    <w:rsid w:val="009C4AA2"/>
    <w:rsid w:val="009D22E1"/>
    <w:rsid w:val="009D3E0D"/>
    <w:rsid w:val="009D5C5D"/>
    <w:rsid w:val="009E153B"/>
    <w:rsid w:val="009F61BB"/>
    <w:rsid w:val="009F7774"/>
    <w:rsid w:val="00A168A8"/>
    <w:rsid w:val="00A26CBC"/>
    <w:rsid w:val="00A30A5F"/>
    <w:rsid w:val="00A53A6C"/>
    <w:rsid w:val="00A57094"/>
    <w:rsid w:val="00A76C26"/>
    <w:rsid w:val="00A87E15"/>
    <w:rsid w:val="00AB07FA"/>
    <w:rsid w:val="00AC1EEE"/>
    <w:rsid w:val="00AD2177"/>
    <w:rsid w:val="00AE0615"/>
    <w:rsid w:val="00B1340B"/>
    <w:rsid w:val="00B22C92"/>
    <w:rsid w:val="00B249A2"/>
    <w:rsid w:val="00B310A3"/>
    <w:rsid w:val="00B56D00"/>
    <w:rsid w:val="00B73B1A"/>
    <w:rsid w:val="00B837F6"/>
    <w:rsid w:val="00B87446"/>
    <w:rsid w:val="00BA20EB"/>
    <w:rsid w:val="00BC2D09"/>
    <w:rsid w:val="00BD0719"/>
    <w:rsid w:val="00BE7744"/>
    <w:rsid w:val="00BF2E2E"/>
    <w:rsid w:val="00C00E75"/>
    <w:rsid w:val="00C36172"/>
    <w:rsid w:val="00C51667"/>
    <w:rsid w:val="00C61A47"/>
    <w:rsid w:val="00C923E3"/>
    <w:rsid w:val="00CD1B07"/>
    <w:rsid w:val="00CE18FF"/>
    <w:rsid w:val="00CF1277"/>
    <w:rsid w:val="00CF23F3"/>
    <w:rsid w:val="00D00DF3"/>
    <w:rsid w:val="00D059D8"/>
    <w:rsid w:val="00D20F34"/>
    <w:rsid w:val="00D32BE4"/>
    <w:rsid w:val="00D611A3"/>
    <w:rsid w:val="00D8255A"/>
    <w:rsid w:val="00DA1467"/>
    <w:rsid w:val="00DA38AA"/>
    <w:rsid w:val="00DC2B44"/>
    <w:rsid w:val="00DC4A90"/>
    <w:rsid w:val="00DF35A1"/>
    <w:rsid w:val="00DF4F50"/>
    <w:rsid w:val="00E1656B"/>
    <w:rsid w:val="00E3348D"/>
    <w:rsid w:val="00E37A28"/>
    <w:rsid w:val="00E4768A"/>
    <w:rsid w:val="00E47970"/>
    <w:rsid w:val="00E51E78"/>
    <w:rsid w:val="00E5798C"/>
    <w:rsid w:val="00E609CD"/>
    <w:rsid w:val="00E672BD"/>
    <w:rsid w:val="00E713EE"/>
    <w:rsid w:val="00E72E8E"/>
    <w:rsid w:val="00E74F33"/>
    <w:rsid w:val="00E77965"/>
    <w:rsid w:val="00EA5954"/>
    <w:rsid w:val="00ED5010"/>
    <w:rsid w:val="00EE0A41"/>
    <w:rsid w:val="00EF507E"/>
    <w:rsid w:val="00EF5F1C"/>
    <w:rsid w:val="00F15C98"/>
    <w:rsid w:val="00F21728"/>
    <w:rsid w:val="00F43419"/>
    <w:rsid w:val="00F52D4A"/>
    <w:rsid w:val="00F54BE6"/>
    <w:rsid w:val="00F61821"/>
    <w:rsid w:val="00F85B6E"/>
    <w:rsid w:val="00F937CF"/>
    <w:rsid w:val="00FC2139"/>
    <w:rsid w:val="00FF2C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5D3459AB"/>
  <w15:chartTrackingRefBased/>
  <w15:docId w15:val="{396C2176-518F-435E-A90F-A38F9CD173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8">
    <w:name w:val="heading 8"/>
    <w:basedOn w:val="Normalny"/>
    <w:next w:val="Normalny"/>
    <w:qFormat/>
    <w:pPr>
      <w:numPr>
        <w:ilvl w:val="7"/>
        <w:numId w:val="1"/>
      </w:numPr>
      <w:spacing w:before="240" w:after="60"/>
      <w:outlineLvl w:val="7"/>
    </w:pPr>
    <w:rPr>
      <w:i/>
      <w:iCs/>
      <w:sz w:val="24"/>
      <w:szCs w:val="24"/>
    </w:rPr>
  </w:style>
  <w:style w:type="paragraph" w:styleId="Nagwek9">
    <w:name w:val="heading 9"/>
    <w:basedOn w:val="Normalny"/>
    <w:next w:val="Normalny"/>
    <w:qFormat/>
    <w:pPr>
      <w:numPr>
        <w:ilvl w:val="8"/>
        <w:numId w:val="1"/>
      </w:numPr>
      <w:spacing w:before="240" w:after="60"/>
      <w:outlineLvl w:val="8"/>
    </w:pPr>
    <w:rPr>
      <w:rFonts w:ascii="Cambria" w:hAnsi="Cambria" w:cs="Cambri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b/>
      <w:i w:val="0"/>
      <w:position w:val="0"/>
      <w:sz w:val="22"/>
      <w:szCs w:val="22"/>
      <w:vertAlign w:val="baseline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b/>
      <w:sz w:val="22"/>
      <w:szCs w:val="22"/>
      <w:lang w:val="pl-P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eastAsia="HiraginoSans-W3"/>
      <w:kern w:val="1"/>
      <w:lang w:val="pl-PL" w:eastAsia="pl-PL" w:bidi="pl-PL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 w:cs="Wingdings"/>
    </w:rPr>
  </w:style>
  <w:style w:type="character" w:customStyle="1" w:styleId="WW8Num4z3">
    <w:name w:val="WW8Num4z3"/>
    <w:rPr>
      <w:rFonts w:ascii="Symbol" w:hAnsi="Symbol" w:cs="Symbol"/>
    </w:rPr>
  </w:style>
  <w:style w:type="character" w:customStyle="1" w:styleId="WW8Num5z0">
    <w:name w:val="WW8Num5z0"/>
    <w:rPr>
      <w:b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Times New Roman" w:hAnsi="Times New Roman" w:cs="Times New Roman"/>
      <w:b w:val="0"/>
      <w:i w:val="0"/>
      <w:sz w:val="16"/>
      <w:szCs w:val="16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 w:cs="Wingdings"/>
    </w:rPr>
  </w:style>
  <w:style w:type="character" w:customStyle="1" w:styleId="WW8Num6z3">
    <w:name w:val="WW8Num6z3"/>
    <w:rPr>
      <w:rFonts w:ascii="Symbol" w:hAnsi="Symbol" w:cs="Symbol"/>
    </w:rPr>
  </w:style>
  <w:style w:type="character" w:customStyle="1" w:styleId="WW8Num7z0">
    <w:name w:val="WW8Num7z0"/>
    <w:rPr>
      <w:b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b/>
      <w:color w:val="000000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ascii="Symbol" w:eastAsia="Times New Roman" w:hAnsi="Symbol" w:cs="Times New Roman"/>
      <w:i w:val="0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 w:cs="Wingdings"/>
    </w:rPr>
  </w:style>
  <w:style w:type="character" w:customStyle="1" w:styleId="WW8Num10z3">
    <w:name w:val="WW8Num10z3"/>
    <w:rPr>
      <w:rFonts w:ascii="Symbol" w:hAnsi="Symbol" w:cs="Symbol"/>
    </w:rPr>
  </w:style>
  <w:style w:type="character" w:customStyle="1" w:styleId="WW8Num11z0">
    <w:name w:val="WW8Num11z0"/>
    <w:rPr>
      <w:rFonts w:ascii="Symbol" w:eastAsia="Times New Roman" w:hAnsi="Symbol" w:cs="Times New Roman"/>
      <w:sz w:val="28"/>
      <w:szCs w:val="28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2">
    <w:name w:val="WW8Num11z2"/>
    <w:rPr>
      <w:rFonts w:ascii="Wingdings" w:hAnsi="Wingdings" w:cs="Wingdings"/>
    </w:rPr>
  </w:style>
  <w:style w:type="character" w:customStyle="1" w:styleId="WW8Num11z3">
    <w:name w:val="WW8Num11z3"/>
    <w:rPr>
      <w:rFonts w:ascii="Symbol" w:hAnsi="Symbol" w:cs="Symbol"/>
    </w:rPr>
  </w:style>
  <w:style w:type="character" w:customStyle="1" w:styleId="WW8Num12z0">
    <w:name w:val="WW8Num12z0"/>
    <w:rPr>
      <w:b/>
      <w:bCs/>
      <w:sz w:val="20"/>
      <w:szCs w:val="20"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rFonts w:ascii="Symbol" w:hAnsi="Symbol" w:cs="Symbol"/>
      <w:b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b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b/>
      <w:sz w:val="22"/>
      <w:szCs w:val="22"/>
      <w:lang w:val="pl-PL"/>
    </w:rPr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b/>
      <w:sz w:val="22"/>
      <w:szCs w:val="22"/>
      <w:lang w:val="pl-PL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ascii="Times New Roman" w:hAnsi="Times New Roman" w:cs="Times New Roman"/>
      <w:b w:val="0"/>
      <w:i w:val="0"/>
      <w:sz w:val="22"/>
      <w:szCs w:val="22"/>
    </w:rPr>
  </w:style>
  <w:style w:type="character" w:customStyle="1" w:styleId="WW8Num17z1">
    <w:name w:val="WW8Num17z1"/>
    <w:rPr>
      <w:rFonts w:ascii="Times New Roman" w:hAnsi="Times New Roman" w:cs="Times New Roman"/>
      <w:b w:val="0"/>
      <w:i w:val="0"/>
      <w:color w:val="000000"/>
      <w:sz w:val="20"/>
      <w:szCs w:val="22"/>
    </w:rPr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b/>
    </w:rPr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b/>
      <w:u w:val="none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b/>
      <w:sz w:val="22"/>
      <w:szCs w:val="22"/>
      <w:lang w:val="pl-PL"/>
    </w:rPr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b/>
      <w:i w:val="0"/>
      <w:iCs/>
      <w:color w:val="000000"/>
      <w:spacing w:val="-4"/>
      <w:sz w:val="22"/>
      <w:szCs w:val="22"/>
      <w:vertAlign w:val="superscript"/>
      <w:lang w:val="pl-PL"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Domylnaczcionkaakapitu1">
    <w:name w:val="Domyślna czcionka akapitu1"/>
  </w:style>
  <w:style w:type="character" w:customStyle="1" w:styleId="Nagwek8Znak">
    <w:name w:val="Nagłówek 8 Znak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Nagwek9Znak">
    <w:name w:val="Nagłówek 9 Znak"/>
    <w:rPr>
      <w:rFonts w:ascii="Cambria" w:eastAsia="Times New Roman" w:hAnsi="Cambria" w:cs="Times New Roman"/>
    </w:rPr>
  </w:style>
  <w:style w:type="character" w:customStyle="1" w:styleId="TekstpodstawowyZnak">
    <w:name w:val="Tekst podstawowy Znak"/>
    <w:rPr>
      <w:rFonts w:ascii="Times New Roman" w:eastAsia="Times New Roman" w:hAnsi="Times New Roman" w:cs="Times New Roman"/>
      <w:sz w:val="24"/>
      <w:szCs w:val="20"/>
    </w:rPr>
  </w:style>
  <w:style w:type="character" w:customStyle="1" w:styleId="Tekstpodstawowywcity3Znak">
    <w:name w:val="Tekst podstawowy wcięty 3 Znak"/>
    <w:rPr>
      <w:rFonts w:ascii="Times New Roman" w:eastAsia="Times New Roman" w:hAnsi="Times New Roman" w:cs="Times New Roman"/>
      <w:sz w:val="24"/>
      <w:szCs w:val="20"/>
    </w:rPr>
  </w:style>
  <w:style w:type="character" w:styleId="Pogrubienie">
    <w:name w:val="Strong"/>
    <w:qFormat/>
    <w:rPr>
      <w:b/>
      <w:bCs/>
    </w:rPr>
  </w:style>
  <w:style w:type="character" w:customStyle="1" w:styleId="NagwekZnak">
    <w:name w:val="Nagłówek Znak"/>
    <w:uiPriority w:val="99"/>
    <w:rPr>
      <w:rFonts w:ascii="Times New Roman" w:eastAsia="Times New Roman" w:hAnsi="Times New Roman" w:cs="Times New Roman"/>
    </w:rPr>
  </w:style>
  <w:style w:type="character" w:customStyle="1" w:styleId="StopkaZnak">
    <w:name w:val="Stopka Znak"/>
    <w:uiPriority w:val="99"/>
    <w:rPr>
      <w:rFonts w:ascii="Times New Roman" w:eastAsia="Times New Roman" w:hAnsi="Times New Roman" w:cs="Times New Roman"/>
    </w:rPr>
  </w:style>
  <w:style w:type="character" w:customStyle="1" w:styleId="TekstpodstawowywcityZnak">
    <w:name w:val="Tekst podstawowy wcięty Znak"/>
    <w:rPr>
      <w:rFonts w:ascii="Times New Roman" w:eastAsia="Times New Roman" w:hAnsi="Times New Roman" w:cs="Times New Roman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AkapitzlistZnak">
    <w:name w:val="Akapit z listą Znak"/>
    <w:aliases w:val="normalny tekst Znak,Odstavec Znak,Numerowanie Znak,List Paragraph Znak,maz_wyliczenie Znak,opis dzialania Znak,K-P_odwolanie Znak,A_wyliczenie Znak,Akapit z listą5CxSpLast Znak,Akapit z listą31 Znak,BulletC Znak,Bullets Znak,L1 Znak"/>
    <w:uiPriority w:val="34"/>
    <w:qFormat/>
    <w:rPr>
      <w:rFonts w:ascii="Times New Roman" w:eastAsia="Times New Roman" w:hAnsi="Times New Roman" w:cs="Times New Roman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TekstprzypisudolnegoZnak">
    <w:name w:val="Tekst przypisu dolnego Znak"/>
    <w:rPr>
      <w:rFonts w:ascii="Times New Roman" w:hAnsi="Times New Roman" w:cs="Times New Roman"/>
    </w:rPr>
  </w:style>
  <w:style w:type="character" w:customStyle="1" w:styleId="FontStyle36">
    <w:name w:val="Font Style36"/>
    <w:rPr>
      <w:rFonts w:ascii="Times New Roman" w:hAnsi="Times New Roman" w:cs="Times New Roman"/>
      <w:sz w:val="16"/>
      <w:szCs w:val="16"/>
    </w:rPr>
  </w:style>
  <w:style w:type="character" w:customStyle="1" w:styleId="TekstdymkaZnak">
    <w:name w:val="Tekst dymka Znak"/>
    <w:rPr>
      <w:rFonts w:ascii="Tahoma" w:eastAsia="Times New Roman" w:hAnsi="Tahoma" w:cs="Tahoma"/>
      <w:sz w:val="16"/>
      <w:szCs w:val="16"/>
    </w:rPr>
  </w:style>
  <w:style w:type="character" w:customStyle="1" w:styleId="TekstkomentarzaZnak">
    <w:name w:val="Tekst komentarza Znak"/>
    <w:rPr>
      <w:rFonts w:ascii="Times New Roman" w:eastAsia="Times New Roman" w:hAnsi="Times New Roman" w:cs="Times New Roman"/>
    </w:rPr>
  </w:style>
  <w:style w:type="character" w:styleId="Hipercze">
    <w:name w:val="Hyperlink"/>
    <w:rPr>
      <w:color w:val="000080"/>
      <w:u w:val="single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pPr>
      <w:jc w:val="both"/>
    </w:pPr>
    <w:rPr>
      <w:sz w:val="24"/>
    </w:rPr>
  </w:style>
  <w:style w:type="paragraph" w:styleId="Lista">
    <w:name w:val="List"/>
    <w:basedOn w:val="Tekstpodstawowy"/>
    <w:rPr>
      <w:rFonts w:cs="Manga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Tekstpodstawowywcity31">
    <w:name w:val="Tekst podstawowy wcięty 31"/>
    <w:basedOn w:val="Normalny"/>
    <w:pPr>
      <w:ind w:left="561" w:hanging="374"/>
    </w:pPr>
    <w:rPr>
      <w:sz w:val="24"/>
    </w:rPr>
  </w:style>
  <w:style w:type="paragraph" w:styleId="Nagwek">
    <w:name w:val="header"/>
    <w:basedOn w:val="Normalny"/>
    <w:uiPriority w:val="99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uiPriority w:val="99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pPr>
      <w:spacing w:after="120"/>
      <w:ind w:left="283"/>
    </w:pPr>
  </w:style>
  <w:style w:type="paragraph" w:styleId="Akapitzlist">
    <w:name w:val="List Paragraph"/>
    <w:aliases w:val="normalny tekst,Odstavec,Numerowanie,List Paragraph,maz_wyliczenie,opis dzialania,K-P_odwolanie,A_wyliczenie,Akapit z listą5CxSpLast,Akapit z listą31,BulletC,Bullets,L1,List Paragraph_0,Obiekt,Wyliczanie,CW_Lista,sw tekst,Akapit z listą BS"/>
    <w:basedOn w:val="Normalny"/>
    <w:uiPriority w:val="34"/>
    <w:qFormat/>
    <w:pPr>
      <w:ind w:left="708"/>
    </w:pPr>
  </w:style>
  <w:style w:type="paragraph" w:styleId="Tekstprzypisudolnego">
    <w:name w:val="footnote text"/>
    <w:basedOn w:val="Normalny"/>
    <w:pPr>
      <w:ind w:left="720" w:hanging="720"/>
      <w:jc w:val="both"/>
    </w:pPr>
    <w:rPr>
      <w:rFonts w:eastAsia="Calibri"/>
    </w:rPr>
  </w:style>
  <w:style w:type="paragraph" w:styleId="NormalnyWeb">
    <w:name w:val="Normal (Web)"/>
    <w:basedOn w:val="Normalny"/>
    <w:pPr>
      <w:spacing w:before="280" w:after="280"/>
    </w:pPr>
    <w:rPr>
      <w:sz w:val="24"/>
      <w:szCs w:val="24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customStyle="1" w:styleId="Tekstkomentarza1">
    <w:name w:val="Tekst komentarza1"/>
    <w:basedOn w:val="Normalny"/>
  </w:style>
  <w:style w:type="paragraph" w:styleId="Bezodstpw">
    <w:name w:val="No Spacing"/>
    <w:qFormat/>
    <w:pPr>
      <w:suppressAutoHyphens/>
    </w:pPr>
    <w:rPr>
      <w:lang w:eastAsia="ar-SA"/>
    </w:rPr>
  </w:style>
  <w:style w:type="paragraph" w:customStyle="1" w:styleId="Tekstprzypisudolnego1">
    <w:name w:val="Tekst przypisu dolnego1"/>
    <w:basedOn w:val="Normalny"/>
    <w:pPr>
      <w:ind w:left="720" w:hanging="720"/>
      <w:jc w:val="both"/>
    </w:pPr>
    <w:rPr>
      <w:rFonts w:eastAsia="Calibri"/>
      <w:lang w:val="en-US"/>
    </w:rPr>
  </w:style>
  <w:style w:type="paragraph" w:customStyle="1" w:styleId="NormalnyWeb1">
    <w:name w:val="Normalny (Web)1"/>
    <w:basedOn w:val="Normalny"/>
    <w:pPr>
      <w:spacing w:before="100" w:after="100"/>
    </w:pPr>
    <w:rPr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character" w:styleId="Odwoanieprzypisudolnego">
    <w:name w:val="footnote reference"/>
    <w:uiPriority w:val="99"/>
    <w:semiHidden/>
    <w:unhideWhenUsed/>
    <w:rsid w:val="009A0AF8"/>
    <w:rPr>
      <w:vertAlign w:val="superscript"/>
    </w:rPr>
  </w:style>
  <w:style w:type="paragraph" w:customStyle="1" w:styleId="Default">
    <w:name w:val="Default"/>
    <w:rsid w:val="009A0AF8"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  <w:style w:type="paragraph" w:customStyle="1" w:styleId="Standard">
    <w:name w:val="Standard"/>
    <w:rsid w:val="009C30A6"/>
    <w:pPr>
      <w:suppressAutoHyphens/>
      <w:autoSpaceDN w:val="0"/>
    </w:pPr>
    <w:rPr>
      <w:rFonts w:ascii="Calibri" w:hAnsi="Calibri"/>
      <w:kern w:val="3"/>
      <w:sz w:val="22"/>
      <w:szCs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805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14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63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44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6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7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73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7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79367B9C4B5444B851809E6C3455D41" ma:contentTypeVersion="13" ma:contentTypeDescription="Utwórz nowy dokument." ma:contentTypeScope="" ma:versionID="cb2906660126b09337108f1bda6dcd0e">
  <xsd:schema xmlns:xsd="http://www.w3.org/2001/XMLSchema" xmlns:xs="http://www.w3.org/2001/XMLSchema" xmlns:p="http://schemas.microsoft.com/office/2006/metadata/properties" xmlns:ns2="fd8ce2fa-26ee-4296-a764-3498545e3f37" xmlns:ns3="0e22729f-7888-4886-ac71-d536a812e7e4" targetNamespace="http://schemas.microsoft.com/office/2006/metadata/properties" ma:root="true" ma:fieldsID="eb3f55478544d210585a90dc242fc19e" ns2:_="" ns3:_="">
    <xsd:import namespace="fd8ce2fa-26ee-4296-a764-3498545e3f37"/>
    <xsd:import namespace="0e22729f-7888-4886-ac71-d536a812e7e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2:SharedWithUsers" minOccurs="0"/>
                <xsd:element ref="ns2:SharedWithDetails" minOccurs="0"/>
                <xsd:element ref="ns3:MediaServiceSearchProperties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8ce2fa-26ee-4296-a764-3498545e3f37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dexed="true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4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33070e2a-c13f-41fa-b7bf-3df18be66b78}" ma:internalName="TaxCatchAll" ma:showField="CatchAllData" ma:web="fd8ce2fa-26ee-4296-a764-3498545e3f3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22729f-7888-4886-ac71-d536a812e7e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8" nillable="true" ma:taxonomy="true" ma:internalName="lcf76f155ced4ddcb4097134ff3c332f" ma:taxonomyFieldName="MediaServiceImageTags" ma:displayName="Tagi obrazów" ma:readOnly="false" ma:fieldId="{5cf76f15-5ced-4ddc-b409-7134ff3c332f}" ma:taxonomyMulti="true" ma:sspId="effcf009-eda8-4015-8c9c-b8c40f7d3ae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3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fd8ce2fa-26ee-4296-a764-3498545e3f37">MQEZV3MACTZE-1223834586-16130</_dlc_DocId>
    <_dlc_DocIdUrl xmlns="fd8ce2fa-26ee-4296-a764-3498545e3f37">
      <Url>https://oswwawpl.sharepoint.com/sites/Prawny/_layouts/15/DocIdRedir.aspx?ID=MQEZV3MACTZE-1223834586-16130</Url>
      <Description>MQEZV3MACTZE-1223834586-16130</Description>
    </_dlc_DocIdUrl>
    <SharedWithUsers xmlns="fd8ce2fa-26ee-4296-a764-3498545e3f37">
      <UserInfo>
        <DisplayName/>
        <AccountId xsi:nil="true"/>
        <AccountType/>
      </UserInfo>
    </SharedWithUsers>
    <TaxCatchAll xmlns="fd8ce2fa-26ee-4296-a764-3498545e3f37" xsi:nil="true"/>
    <lcf76f155ced4ddcb4097134ff3c332f xmlns="0e22729f-7888-4886-ac71-d536a812e7e4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599A45-A21D-44B4-8851-37BA2ACA1E35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2FB91AFA-A4A9-4553-A771-75F4FFA2AEA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d8ce2fa-26ee-4296-a764-3498545e3f37"/>
    <ds:schemaRef ds:uri="0e22729f-7888-4886-ac71-d536a812e7e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6AC8326-BD53-4D8F-915C-C4FD17E0008E}">
  <ds:schemaRefs>
    <ds:schemaRef ds:uri="http://schemas.microsoft.com/office/2006/metadata/properties"/>
    <ds:schemaRef ds:uri="http://schemas.microsoft.com/office/infopath/2007/PartnerControls"/>
    <ds:schemaRef ds:uri="fd8ce2fa-26ee-4296-a764-3498545e3f37"/>
    <ds:schemaRef ds:uri="0e22729f-7888-4886-ac71-d536a812e7e4"/>
  </ds:schemaRefs>
</ds:datastoreItem>
</file>

<file path=customXml/itemProps4.xml><?xml version="1.0" encoding="utf-8"?>
<ds:datastoreItem xmlns:ds="http://schemas.openxmlformats.org/officeDocument/2006/customXml" ds:itemID="{F22B89FF-DB6A-484B-B475-6513174900BC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46A95A6A-A66E-4512-8E8C-FADAF176B5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352</Words>
  <Characters>2114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Paulina Jaworska</cp:lastModifiedBy>
  <cp:revision>6</cp:revision>
  <dcterms:created xsi:type="dcterms:W3CDTF">2024-11-14T11:32:00Z</dcterms:created>
  <dcterms:modified xsi:type="dcterms:W3CDTF">2025-12-01T13:00:00Z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0x010100F79367B9C4B5444B851809E6C3455D41</vt:lpwstr>
  </property>
  <property fmtid="{D5CDD505-2E9C-101B-9397-08002B2CF9AE}" pid="3" name="ComplianceAssetId">
    <vt:lpwstr/>
  </property>
  <property fmtid="{D5CDD505-2E9C-101B-9397-08002B2CF9AE}" pid="4" name="_dlc_DocIdItemGuid">
    <vt:lpwstr>8499fb00-bef7-4566-bd85-306b095a250b</vt:lpwstr>
  </property>
  <property fmtid="{D5CDD505-2E9C-101B-9397-08002B2CF9AE}" pid="5" name="_ExtendedDescription">
    <vt:lpwstr/>
  </property>
  <property fmtid="{D5CDD505-2E9C-101B-9397-08002B2CF9AE}" pid="6" name="TriggerFlowInfo">
    <vt:lpwstr/>
  </property>
  <property fmtid="{D5CDD505-2E9C-101B-9397-08002B2CF9AE}" pid="7" name="MediaServiceImageTags">
    <vt:lpwstr/>
  </property>
</Properties>
</file>